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bookmarkStart w:id="0" w:name="_GoBack"/>
      <w:bookmarkEnd w:id="0"/>
      <w:r w:rsidRPr="00970370">
        <w:drawing>
          <wp:anchor distT="0" distB="0" distL="114300" distR="114300" simplePos="0" relativeHeight="251658240" behindDoc="0" locked="0" layoutInCell="1" allowOverlap="1" wp14:anchorId="1D3EF8B2" wp14:editId="13D77D3D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970370">
        <w:t>Chemie</w:t>
      </w:r>
      <w:r w:rsidR="00FA35FE" w:rsidRPr="00F81FB2">
        <w:t xml:space="preserve"> – úloha č. </w:t>
      </w:r>
      <w:r w:rsidR="00F66F61">
        <w:t>4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F66F61">
        <w:t xml:space="preserve">Tomáš </w:t>
      </w:r>
      <w:proofErr w:type="spellStart"/>
      <w:r w:rsidR="00F66F61">
        <w:t>Feltl</w:t>
      </w:r>
      <w:proofErr w:type="spellEnd"/>
    </w:p>
    <w:p w:rsidR="006D4F53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43065C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43065C">
        <w:rPr>
          <w:color w:val="auto"/>
          <w:sz w:val="18"/>
          <w:szCs w:val="18"/>
        </w:rPr>
        <w:t>Číslo:</w:t>
      </w:r>
      <w:r w:rsidRPr="0043065C">
        <w:rPr>
          <w:color w:val="auto"/>
          <w:sz w:val="18"/>
          <w:szCs w:val="18"/>
        </w:rPr>
        <w:tab/>
      </w:r>
      <w:r w:rsidRPr="0043065C">
        <w:rPr>
          <w:color w:val="auto"/>
          <w:sz w:val="18"/>
          <w:szCs w:val="18"/>
        </w:rPr>
        <w:tab/>
        <w:t>Téma:</w:t>
      </w:r>
      <w:r w:rsidRPr="0043065C">
        <w:rPr>
          <w:color w:val="auto"/>
          <w:sz w:val="18"/>
          <w:szCs w:val="18"/>
        </w:rPr>
        <w:tab/>
      </w:r>
    </w:p>
    <w:p w:rsidR="00C768EB" w:rsidRPr="0043065C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43065C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43065C">
        <w:rPr>
          <w:color w:val="auto"/>
          <w:sz w:val="18"/>
          <w:szCs w:val="18"/>
        </w:rPr>
        <w:t>Jméno a příjmení:</w:t>
      </w:r>
      <w:r w:rsidRPr="0043065C">
        <w:rPr>
          <w:color w:val="auto"/>
          <w:sz w:val="18"/>
          <w:szCs w:val="18"/>
        </w:rPr>
        <w:tab/>
      </w:r>
      <w:r w:rsidRPr="0043065C">
        <w:rPr>
          <w:color w:val="auto"/>
          <w:sz w:val="18"/>
          <w:szCs w:val="18"/>
        </w:rPr>
        <w:tab/>
        <w:t>Datum:</w:t>
      </w:r>
      <w:r w:rsidRPr="0043065C">
        <w:rPr>
          <w:color w:val="auto"/>
          <w:sz w:val="18"/>
          <w:szCs w:val="18"/>
        </w:rPr>
        <w:tab/>
        <w:t>Třída:</w:t>
      </w:r>
      <w:r w:rsidRPr="0043065C">
        <w:rPr>
          <w:color w:val="auto"/>
          <w:sz w:val="18"/>
          <w:szCs w:val="18"/>
        </w:rPr>
        <w:tab/>
      </w:r>
    </w:p>
    <w:p w:rsidR="00C768EB" w:rsidRPr="0043065C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43065C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43065C">
        <w:rPr>
          <w:color w:val="auto"/>
          <w:sz w:val="18"/>
          <w:szCs w:val="18"/>
        </w:rPr>
        <w:t>Skupina č. :</w:t>
      </w:r>
      <w:r w:rsidRPr="0043065C">
        <w:rPr>
          <w:color w:val="auto"/>
          <w:sz w:val="18"/>
          <w:szCs w:val="18"/>
        </w:rPr>
        <w:tab/>
      </w:r>
      <w:r w:rsidRPr="0043065C">
        <w:rPr>
          <w:color w:val="auto"/>
          <w:sz w:val="18"/>
          <w:szCs w:val="18"/>
        </w:rPr>
        <w:tab/>
        <w:t>Spolupracoval:</w:t>
      </w:r>
      <w:r w:rsidRPr="0043065C">
        <w:rPr>
          <w:color w:val="auto"/>
          <w:sz w:val="18"/>
          <w:szCs w:val="18"/>
        </w:rPr>
        <w:tab/>
      </w:r>
    </w:p>
    <w:p w:rsidR="006D4F53" w:rsidRPr="00837C86" w:rsidRDefault="006D4F53" w:rsidP="006D4F53">
      <w:pPr>
        <w:pStyle w:val="EXPOZ-ramecekodpoved"/>
        <w:rPr>
          <w:sz w:val="16"/>
          <w:szCs w:val="16"/>
        </w:rPr>
      </w:pPr>
    </w:p>
    <w:p w:rsidR="00040D37" w:rsidRDefault="00F66F61" w:rsidP="00163916">
      <w:pPr>
        <w:pStyle w:val="EXPOZ-nazevulohy"/>
      </w:pPr>
      <w:r>
        <w:t>Chemické hodiny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05614A" w:rsidRDefault="00507F2E" w:rsidP="007F4A64">
      <w:pPr>
        <w:pStyle w:val="EXPOZ-zakladnitext"/>
        <w:rPr>
          <w:rStyle w:val="EXPOZ-bolditalic"/>
        </w:rPr>
      </w:pPr>
      <w:r>
        <w:rPr>
          <w:rStyle w:val="EXPOZ-bolditalic"/>
        </w:rPr>
        <w:t>C</w:t>
      </w:r>
      <w:r w:rsidR="00524AD8" w:rsidRPr="00524AD8">
        <w:rPr>
          <w:rStyle w:val="EXPOZ-bolditalic"/>
        </w:rPr>
        <w:t>hemická kinetika</w:t>
      </w:r>
    </w:p>
    <w:p w:rsidR="00507F2E" w:rsidRDefault="00507F2E" w:rsidP="00B400C7">
      <w:pPr>
        <w:pStyle w:val="EXPOZ-ramecekodpoved"/>
      </w:pPr>
    </w:p>
    <w:p w:rsidR="00204122" w:rsidRDefault="00204122" w:rsidP="00B400C7">
      <w:pPr>
        <w:pStyle w:val="EXPOZ-ramecekodpoved"/>
      </w:pPr>
    </w:p>
    <w:p w:rsidR="00507F2E" w:rsidRDefault="00507F2E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Reakční rychlost</w:t>
      </w:r>
    </w:p>
    <w:p w:rsidR="00507F2E" w:rsidRDefault="00507F2E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204122" w:rsidRPr="0005614A" w:rsidRDefault="00204122" w:rsidP="00507F2E">
      <w:pPr>
        <w:pStyle w:val="EXPOZ-ramecekodpoved"/>
      </w:pPr>
    </w:p>
    <w:p w:rsidR="00507F2E" w:rsidRDefault="00502404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Oscilační reakce</w:t>
      </w:r>
    </w:p>
    <w:p w:rsidR="00507F2E" w:rsidRDefault="00507F2E" w:rsidP="00507F2E">
      <w:pPr>
        <w:pStyle w:val="EXPOZ-ramecekodpoved"/>
      </w:pPr>
    </w:p>
    <w:p w:rsidR="00507F2E" w:rsidRPr="0005614A" w:rsidRDefault="00507F2E" w:rsidP="00507F2E">
      <w:pPr>
        <w:pStyle w:val="EXPOZ-ramecekodpoved"/>
      </w:pPr>
    </w:p>
    <w:p w:rsidR="00507F2E" w:rsidRDefault="00502404" w:rsidP="00507F2E">
      <w:pPr>
        <w:pStyle w:val="EXPOZ-zakladnitext"/>
        <w:rPr>
          <w:rStyle w:val="EXPOZ-bolditalic"/>
        </w:rPr>
      </w:pPr>
      <w:r>
        <w:rPr>
          <w:rStyle w:val="EXPOZ-bolditalic"/>
        </w:rPr>
        <w:t>Reakční mechanizmus</w:t>
      </w:r>
    </w:p>
    <w:p w:rsidR="00507F2E" w:rsidRDefault="00507F2E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301E04" w:rsidRDefault="00301E04" w:rsidP="00301E04">
      <w:pPr>
        <w:pStyle w:val="EXPOZ-zakladnitext"/>
        <w:rPr>
          <w:rStyle w:val="EXPOZ-bolditalic"/>
        </w:rPr>
      </w:pPr>
      <w:r>
        <w:rPr>
          <w:rStyle w:val="EXPOZ-bolditalic"/>
        </w:rPr>
        <w:t>Perioda</w:t>
      </w:r>
    </w:p>
    <w:p w:rsidR="00301E04" w:rsidRDefault="00301E04" w:rsidP="00301E04">
      <w:pPr>
        <w:pStyle w:val="EXPOZ-ramecekodpoved"/>
      </w:pPr>
    </w:p>
    <w:p w:rsidR="00204122" w:rsidRPr="0005614A" w:rsidRDefault="00204122" w:rsidP="00301E04">
      <w:pPr>
        <w:pStyle w:val="EXPOZ-ramecekodpoved"/>
      </w:pPr>
    </w:p>
    <w:p w:rsidR="00301E04" w:rsidRDefault="00301E04" w:rsidP="00301E04">
      <w:pPr>
        <w:pStyle w:val="EXPOZ-zakladnitext"/>
        <w:rPr>
          <w:rStyle w:val="EXPOZ-bolditalic"/>
        </w:rPr>
      </w:pPr>
      <w:r>
        <w:rPr>
          <w:rStyle w:val="EXPOZ-bolditalic"/>
        </w:rPr>
        <w:t>Frekvence</w:t>
      </w:r>
    </w:p>
    <w:p w:rsidR="00301E04" w:rsidRDefault="00301E04" w:rsidP="00507F2E">
      <w:pPr>
        <w:pStyle w:val="EXPOZ-ramecekodpoved"/>
      </w:pPr>
    </w:p>
    <w:p w:rsidR="00204122" w:rsidRDefault="00204122" w:rsidP="00507F2E">
      <w:pPr>
        <w:pStyle w:val="EXPOZ-ramecekodpoved"/>
      </w:pPr>
    </w:p>
    <w:p w:rsidR="00301E04" w:rsidRDefault="00301E04" w:rsidP="00301E04">
      <w:pPr>
        <w:pStyle w:val="EXPOZ-zakladnitext"/>
        <w:rPr>
          <w:rStyle w:val="EXPOZ-bolditalic"/>
        </w:rPr>
      </w:pPr>
      <w:r>
        <w:rPr>
          <w:rStyle w:val="EXPOZ-bolditalic"/>
        </w:rPr>
        <w:t>Hertz</w:t>
      </w:r>
    </w:p>
    <w:p w:rsidR="00301E04" w:rsidRDefault="00301E04" w:rsidP="00507F2E">
      <w:pPr>
        <w:pStyle w:val="EXPOZ-ramecekodpoved"/>
      </w:pPr>
    </w:p>
    <w:p w:rsidR="00204122" w:rsidRPr="0005614A" w:rsidRDefault="00204122" w:rsidP="00507F2E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Teoretická příprava úlohy</w:t>
      </w:r>
    </w:p>
    <w:p w:rsidR="007F4A64" w:rsidRDefault="00177E5D" w:rsidP="008E3D92">
      <w:pPr>
        <w:pStyle w:val="EXPOZ-cislovanyseznam"/>
      </w:pPr>
      <w:r>
        <w:t>Rychlost chemické reakce se dá ovlivnit několika způsoby. Vyjmenujte alespo</w:t>
      </w:r>
      <w:r w:rsidR="00967084">
        <w:t>ň čtyři</w:t>
      </w:r>
      <w:r>
        <w:t>.</w:t>
      </w:r>
    </w:p>
    <w:p w:rsidR="00A43336" w:rsidRDefault="00A43336" w:rsidP="00B400C7">
      <w:pPr>
        <w:pStyle w:val="EXPOZ-ramecekodpoved"/>
      </w:pPr>
    </w:p>
    <w:p w:rsidR="00515A56" w:rsidRDefault="00515A56" w:rsidP="00B400C7">
      <w:pPr>
        <w:pStyle w:val="EXPOZ-ramecekodpoved"/>
      </w:pPr>
    </w:p>
    <w:p w:rsidR="008472C2" w:rsidRDefault="0023055E" w:rsidP="008472C2">
      <w:pPr>
        <w:pStyle w:val="EXPOZ-cislovanyseznam"/>
      </w:pPr>
      <w:r>
        <w:t>Matematickým zápisem vyjádřete rychlost následující chemické reakce  (viz vzorec č. 2):</w:t>
      </w:r>
      <w:r>
        <w:br/>
        <w:t>N</w:t>
      </w:r>
      <w:r w:rsidRPr="0023055E">
        <w:rPr>
          <w:vertAlign w:val="subscript"/>
        </w:rPr>
        <w:t>2</w:t>
      </w:r>
      <w:r>
        <w:t xml:space="preserve"> + 3H</w:t>
      </w:r>
      <w:r w:rsidRPr="0023055E">
        <w:rPr>
          <w:sz w:val="20"/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2NH</w:t>
      </w:r>
      <w:r w:rsidRPr="0023055E">
        <w:rPr>
          <w:sz w:val="22"/>
          <w:vertAlign w:val="subscript"/>
        </w:rPr>
        <w:t>3</w:t>
      </w:r>
    </w:p>
    <w:p w:rsidR="008472C2" w:rsidRDefault="008472C2" w:rsidP="008472C2">
      <w:pPr>
        <w:pStyle w:val="EXPOZ-ramecekodpoved"/>
        <w:rPr>
          <w:lang w:val="en-US"/>
        </w:rPr>
      </w:pPr>
    </w:p>
    <w:p w:rsidR="0023055E" w:rsidRPr="0023055E" w:rsidRDefault="0023055E" w:rsidP="008472C2">
      <w:pPr>
        <w:pStyle w:val="EXPOZ-ramecekodpoved"/>
      </w:pPr>
    </w:p>
    <w:p w:rsidR="008472C2" w:rsidRDefault="000B54CB" w:rsidP="008472C2">
      <w:pPr>
        <w:pStyle w:val="EXPOZ-cislovanyseznam"/>
      </w:pPr>
      <w:r>
        <w:t>Zjistěte</w:t>
      </w:r>
      <w:r w:rsidR="004C5951">
        <w:t>,</w:t>
      </w:r>
      <w:r>
        <w:t xml:space="preserve"> jaký je vzorec kyseliny malonové</w:t>
      </w:r>
      <w:r w:rsidR="008472C2">
        <w:t>.</w:t>
      </w:r>
      <w:r>
        <w:t xml:space="preserve"> Kolik atomů uhlíků obsahuje?</w:t>
      </w:r>
    </w:p>
    <w:p w:rsidR="008472C2" w:rsidRDefault="008472C2" w:rsidP="008472C2">
      <w:pPr>
        <w:pStyle w:val="EXPOZ-ramecekodpoved"/>
      </w:pPr>
    </w:p>
    <w:p w:rsidR="000B54CB" w:rsidRDefault="000B54CB" w:rsidP="008472C2">
      <w:pPr>
        <w:pStyle w:val="EXPOZ-ramecekodpoved"/>
      </w:pPr>
    </w:p>
    <w:p w:rsidR="008472C2" w:rsidRDefault="006D5B4D" w:rsidP="008472C2">
      <w:pPr>
        <w:pStyle w:val="EXPOZ-cislovanyseznam"/>
      </w:pPr>
      <w:r>
        <w:t>Jsou v přírodě oscilační reakce běžné?</w:t>
      </w:r>
    </w:p>
    <w:p w:rsidR="008472C2" w:rsidRDefault="008472C2" w:rsidP="008472C2">
      <w:pPr>
        <w:pStyle w:val="EXPOZ-ramecekodpoved"/>
      </w:pPr>
    </w:p>
    <w:p w:rsidR="00515A56" w:rsidRDefault="00515A56" w:rsidP="008472C2">
      <w:pPr>
        <w:pStyle w:val="EXPOZ-ramecekodpoved"/>
      </w:pPr>
    </w:p>
    <w:p w:rsidR="00515A56" w:rsidRDefault="00515A56" w:rsidP="008472C2">
      <w:pPr>
        <w:pStyle w:val="EXPOZ-ramecekodpoved"/>
      </w:pPr>
    </w:p>
    <w:p w:rsidR="008472C2" w:rsidRDefault="00CE086A" w:rsidP="008472C2">
      <w:pPr>
        <w:pStyle w:val="EXPOZ-cislovanyseznam"/>
      </w:pPr>
      <w:r>
        <w:t>Na jakém principu funguje náš chemický oscilátor? (Jaké reakce vedou k modrému zbarvení?)</w:t>
      </w:r>
    </w:p>
    <w:p w:rsidR="008472C2" w:rsidRDefault="008472C2" w:rsidP="00B400C7">
      <w:pPr>
        <w:pStyle w:val="EXPOZ-ramecekodpoved"/>
      </w:pPr>
    </w:p>
    <w:p w:rsidR="00515A56" w:rsidRDefault="00515A56" w:rsidP="00B400C7">
      <w:pPr>
        <w:pStyle w:val="EXPOZ-ramecekodpoved"/>
      </w:pPr>
    </w:p>
    <w:p w:rsidR="00515A56" w:rsidRDefault="00515A56" w:rsidP="00B400C7">
      <w:pPr>
        <w:pStyle w:val="EXPOZ-ramecekodpoved"/>
      </w:pPr>
    </w:p>
    <w:p w:rsidR="00515A56" w:rsidRDefault="00515A56" w:rsidP="00B400C7">
      <w:pPr>
        <w:pStyle w:val="EXPOZ-ramecekodpoved"/>
      </w:pPr>
    </w:p>
    <w:p w:rsidR="007F4A64" w:rsidRDefault="007F4A64" w:rsidP="007F4A64">
      <w:pPr>
        <w:pStyle w:val="EXPOZ-nadpis2"/>
      </w:pPr>
      <w:r>
        <w:t>Vizualizace naměřených dat</w:t>
      </w:r>
    </w:p>
    <w:p w:rsidR="006F4765" w:rsidRDefault="00A43336" w:rsidP="007F4A64">
      <w:pPr>
        <w:pStyle w:val="EXPOZ-zakladnitext"/>
      </w:pPr>
      <w:r>
        <w:t>Do grafu přibližně zakreslete</w:t>
      </w:r>
      <w:r w:rsidR="00F1637A">
        <w:t xml:space="preserve"> (</w:t>
      </w:r>
      <w:r w:rsidR="00515A56">
        <w:t xml:space="preserve">nebo </w:t>
      </w:r>
      <w:r w:rsidR="00F1637A">
        <w:t>vložte jako obrázek z odpovídajícího SW) průběh oscilací</w:t>
      </w:r>
      <w:r w:rsidR="00691DEB">
        <w:t>:</w:t>
      </w:r>
    </w:p>
    <w:p w:rsidR="00A43336" w:rsidRDefault="00A4333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  <w:rPr>
          <w:noProof/>
        </w:rPr>
      </w:pPr>
    </w:p>
    <w:p w:rsidR="00515A56" w:rsidRDefault="00515A56" w:rsidP="00011CA3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Vyhodnocení naměřených dat</w:t>
      </w:r>
    </w:p>
    <w:p w:rsidR="00691DEB" w:rsidRDefault="00691DEB" w:rsidP="00691DEB">
      <w:pPr>
        <w:pStyle w:val="EXPOZ-zakladnitext"/>
      </w:pPr>
      <w:r>
        <w:t xml:space="preserve">Perioda </w:t>
      </w:r>
      <w:r w:rsidR="00B726A6">
        <w:t xml:space="preserve">(T) </w:t>
      </w:r>
      <w:r>
        <w:t>vašeho oscilátoru</w:t>
      </w:r>
      <w:r w:rsidR="00B726A6">
        <w:t>:</w:t>
      </w:r>
    </w:p>
    <w:p w:rsidR="00691DEB" w:rsidRDefault="00691DEB" w:rsidP="00691DEB">
      <w:pPr>
        <w:pStyle w:val="EXPOZ-ramecekodpoved"/>
      </w:pPr>
    </w:p>
    <w:p w:rsidR="00515A56" w:rsidRDefault="00515A56" w:rsidP="00691DEB">
      <w:pPr>
        <w:pStyle w:val="EXPOZ-ramecekodpoved"/>
      </w:pPr>
    </w:p>
    <w:p w:rsidR="00B726A6" w:rsidRDefault="00B726A6" w:rsidP="00691DEB">
      <w:pPr>
        <w:pStyle w:val="EXPOZ-ramecekodpoved"/>
      </w:pPr>
    </w:p>
    <w:p w:rsidR="00691DEB" w:rsidRDefault="00691DEB" w:rsidP="00691DEB">
      <w:pPr>
        <w:pStyle w:val="EXPOZ-zakladnitext"/>
      </w:pPr>
      <w:r>
        <w:t>Je perioda stejná po celou dobu experimentu?</w:t>
      </w:r>
      <w:r w:rsidR="00A51B59">
        <w:t xml:space="preserve"> (vysvětlete)</w:t>
      </w:r>
    </w:p>
    <w:p w:rsidR="00691DEB" w:rsidRDefault="00691DEB" w:rsidP="00691DEB">
      <w:pPr>
        <w:pStyle w:val="EXPOZ-ramecekodpoved"/>
      </w:pPr>
    </w:p>
    <w:p w:rsidR="00515A56" w:rsidRDefault="00515A56" w:rsidP="00691DEB">
      <w:pPr>
        <w:pStyle w:val="EXPOZ-ramecekodpoved"/>
      </w:pPr>
    </w:p>
    <w:p w:rsidR="00515A56" w:rsidRDefault="00515A56" w:rsidP="00691DEB">
      <w:pPr>
        <w:pStyle w:val="EXPOZ-ramecekodpoved"/>
      </w:pPr>
    </w:p>
    <w:p w:rsidR="00B726A6" w:rsidRDefault="00B726A6" w:rsidP="00691DEB">
      <w:pPr>
        <w:pStyle w:val="EXPOZ-ramecekodpoved"/>
      </w:pPr>
    </w:p>
    <w:p w:rsidR="00B726A6" w:rsidRDefault="00B726A6" w:rsidP="00B726A6">
      <w:pPr>
        <w:pStyle w:val="EXPOZ-zakladnitext"/>
      </w:pPr>
      <w:r>
        <w:t>Z hodnot periody vypočítejte frekvenci svého oscilátoru:</w:t>
      </w:r>
    </w:p>
    <w:p w:rsidR="00B726A6" w:rsidRDefault="00B726A6" w:rsidP="00B726A6">
      <w:pPr>
        <w:pStyle w:val="EXPOZ-ramecekodpoved"/>
        <w:rPr>
          <w:lang w:val="en-US"/>
        </w:rPr>
      </w:pPr>
    </w:p>
    <w:p w:rsidR="00515A56" w:rsidRDefault="00515A56" w:rsidP="00B726A6">
      <w:pPr>
        <w:pStyle w:val="EXPOZ-ramecekodpoved"/>
        <w:rPr>
          <w:lang w:val="en-US"/>
        </w:rPr>
      </w:pPr>
    </w:p>
    <w:p w:rsidR="00515A56" w:rsidRDefault="00515A56" w:rsidP="00B726A6">
      <w:pPr>
        <w:pStyle w:val="EXPOZ-ramecekodpoved"/>
        <w:rPr>
          <w:lang w:val="en-US"/>
        </w:rPr>
      </w:pPr>
    </w:p>
    <w:p w:rsidR="00123437" w:rsidRDefault="00123437" w:rsidP="00123437">
      <w:pPr>
        <w:pStyle w:val="EXPOZ-zakladnitext"/>
      </w:pPr>
      <w:r>
        <w:t>Který z dějů v rámci našeho oscilátoru pravděpodobně nejvíce odpovídá za jeho výslednou rychlost? (viz obr. č. 1 a váš záznam oscilací)</w:t>
      </w:r>
    </w:p>
    <w:p w:rsidR="00B726A6" w:rsidRDefault="00B726A6" w:rsidP="00123437">
      <w:pPr>
        <w:pStyle w:val="EXPOZ-ramecekodpoved"/>
        <w:rPr>
          <w:lang w:val="en-US"/>
        </w:rPr>
      </w:pPr>
    </w:p>
    <w:p w:rsidR="00515A56" w:rsidRDefault="00515A56" w:rsidP="00123437">
      <w:pPr>
        <w:pStyle w:val="EXPOZ-ramecekodpoved"/>
        <w:rPr>
          <w:lang w:val="en-US"/>
        </w:rPr>
      </w:pPr>
    </w:p>
    <w:p w:rsidR="00515A56" w:rsidRDefault="00515A56" w:rsidP="00123437">
      <w:pPr>
        <w:pStyle w:val="EXPOZ-ramecekodpoved"/>
        <w:rPr>
          <w:lang w:val="en-US"/>
        </w:rPr>
      </w:pPr>
    </w:p>
    <w:p w:rsidR="00515A56" w:rsidRPr="00CE1F94" w:rsidRDefault="00515A56" w:rsidP="00123437">
      <w:pPr>
        <w:pStyle w:val="EXPOZ-ramecekodpoved"/>
        <w:rPr>
          <w:lang w:val="en-US"/>
        </w:rPr>
      </w:pPr>
    </w:p>
    <w:p w:rsidR="00123437" w:rsidRPr="00B726A6" w:rsidRDefault="00123437" w:rsidP="00123437">
      <w:pPr>
        <w:pStyle w:val="EXPOZ-ramecekodpoved"/>
        <w:rPr>
          <w:lang w:val="en-US"/>
        </w:rPr>
      </w:pPr>
    </w:p>
    <w:p w:rsidR="007F4A64" w:rsidRDefault="007F4A64" w:rsidP="007F4A64">
      <w:pPr>
        <w:pStyle w:val="EXPOZ-nadpis2"/>
      </w:pPr>
      <w:r>
        <w:t>Závěr</w:t>
      </w:r>
    </w:p>
    <w:p w:rsidR="008B7E91" w:rsidRDefault="008B7E91" w:rsidP="00A43336">
      <w:pPr>
        <w:pStyle w:val="EXPOZ-ramecekodpoved"/>
      </w:pPr>
    </w:p>
    <w:p w:rsidR="00515A56" w:rsidRDefault="00515A56" w:rsidP="00A43336">
      <w:pPr>
        <w:pStyle w:val="EXPOZ-ramecekodpoved"/>
      </w:pPr>
    </w:p>
    <w:p w:rsidR="00515A56" w:rsidRDefault="00515A56" w:rsidP="00A43336">
      <w:pPr>
        <w:pStyle w:val="EXPOZ-ramecekodpoved"/>
      </w:pPr>
    </w:p>
    <w:p w:rsidR="00515A56" w:rsidRDefault="00515A56" w:rsidP="00A43336">
      <w:pPr>
        <w:pStyle w:val="EXPOZ-ramecekodpoved"/>
      </w:pPr>
    </w:p>
    <w:p w:rsidR="00515A56" w:rsidRDefault="00515A5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Default="00A43336" w:rsidP="00A43336">
      <w:pPr>
        <w:pStyle w:val="EXPOZ-ramecekodpoved"/>
      </w:pPr>
    </w:p>
    <w:p w:rsidR="00A43336" w:rsidRPr="00A43336" w:rsidRDefault="00A43336" w:rsidP="00A43336">
      <w:pPr>
        <w:pStyle w:val="EXPOZ-ramecekodpoved"/>
      </w:pPr>
    </w:p>
    <w:sectPr w:rsidR="00A43336" w:rsidRPr="00A43336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2D" w:rsidRDefault="00F5062D">
      <w:r>
        <w:separator/>
      </w:r>
    </w:p>
  </w:endnote>
  <w:endnote w:type="continuationSeparator" w:id="0">
    <w:p w:rsidR="00F5062D" w:rsidRDefault="00F5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19F3C9F9" wp14:editId="389812F9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2D" w:rsidRDefault="00F5062D">
      <w:r>
        <w:separator/>
      </w:r>
    </w:p>
  </w:footnote>
  <w:footnote w:type="continuationSeparator" w:id="0">
    <w:p w:rsidR="00F5062D" w:rsidRDefault="00F50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3A215A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49A5"/>
    <w:rsid w:val="00025354"/>
    <w:rsid w:val="00026C87"/>
    <w:rsid w:val="0003316B"/>
    <w:rsid w:val="00040D37"/>
    <w:rsid w:val="0004343E"/>
    <w:rsid w:val="0005614A"/>
    <w:rsid w:val="00061666"/>
    <w:rsid w:val="00084FE5"/>
    <w:rsid w:val="000909AF"/>
    <w:rsid w:val="000A7E5F"/>
    <w:rsid w:val="000B212C"/>
    <w:rsid w:val="000B54CB"/>
    <w:rsid w:val="000C2C08"/>
    <w:rsid w:val="001017C9"/>
    <w:rsid w:val="00111141"/>
    <w:rsid w:val="001160AB"/>
    <w:rsid w:val="00116275"/>
    <w:rsid w:val="0012288A"/>
    <w:rsid w:val="00123437"/>
    <w:rsid w:val="00123EA6"/>
    <w:rsid w:val="00134B0D"/>
    <w:rsid w:val="00161C63"/>
    <w:rsid w:val="00162706"/>
    <w:rsid w:val="00163916"/>
    <w:rsid w:val="00170992"/>
    <w:rsid w:val="00177E5D"/>
    <w:rsid w:val="00185E16"/>
    <w:rsid w:val="00186E7A"/>
    <w:rsid w:val="001B53DD"/>
    <w:rsid w:val="001C7B90"/>
    <w:rsid w:val="001D5D21"/>
    <w:rsid w:val="001F18A3"/>
    <w:rsid w:val="00204122"/>
    <w:rsid w:val="00212E32"/>
    <w:rsid w:val="0023055E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20"/>
    <w:rsid w:val="00300FAF"/>
    <w:rsid w:val="00301E04"/>
    <w:rsid w:val="00312855"/>
    <w:rsid w:val="00320A93"/>
    <w:rsid w:val="0032340D"/>
    <w:rsid w:val="00345A1C"/>
    <w:rsid w:val="0037715F"/>
    <w:rsid w:val="003A215A"/>
    <w:rsid w:val="003A3346"/>
    <w:rsid w:val="003A7030"/>
    <w:rsid w:val="003A7992"/>
    <w:rsid w:val="003B5CCA"/>
    <w:rsid w:val="003C4306"/>
    <w:rsid w:val="003D3F0D"/>
    <w:rsid w:val="003D6E59"/>
    <w:rsid w:val="0040352D"/>
    <w:rsid w:val="004133D7"/>
    <w:rsid w:val="00421914"/>
    <w:rsid w:val="0043065C"/>
    <w:rsid w:val="0044252D"/>
    <w:rsid w:val="00474032"/>
    <w:rsid w:val="004B45B0"/>
    <w:rsid w:val="004C22BC"/>
    <w:rsid w:val="004C5951"/>
    <w:rsid w:val="004D5929"/>
    <w:rsid w:val="00502404"/>
    <w:rsid w:val="00507F2E"/>
    <w:rsid w:val="005143A3"/>
    <w:rsid w:val="00515A56"/>
    <w:rsid w:val="005166DE"/>
    <w:rsid w:val="00521496"/>
    <w:rsid w:val="00524AD8"/>
    <w:rsid w:val="00524D0C"/>
    <w:rsid w:val="00527BFA"/>
    <w:rsid w:val="00566024"/>
    <w:rsid w:val="005700EF"/>
    <w:rsid w:val="005933AB"/>
    <w:rsid w:val="005A043F"/>
    <w:rsid w:val="005A1555"/>
    <w:rsid w:val="005A6EEB"/>
    <w:rsid w:val="005B21EB"/>
    <w:rsid w:val="005B2A24"/>
    <w:rsid w:val="005D114F"/>
    <w:rsid w:val="005E5624"/>
    <w:rsid w:val="00617C71"/>
    <w:rsid w:val="00630DDD"/>
    <w:rsid w:val="006400F8"/>
    <w:rsid w:val="00640898"/>
    <w:rsid w:val="0065174D"/>
    <w:rsid w:val="00655435"/>
    <w:rsid w:val="00656DE6"/>
    <w:rsid w:val="00664A56"/>
    <w:rsid w:val="00687EE1"/>
    <w:rsid w:val="006906D5"/>
    <w:rsid w:val="00691DEB"/>
    <w:rsid w:val="006963A7"/>
    <w:rsid w:val="006D4F53"/>
    <w:rsid w:val="006D5064"/>
    <w:rsid w:val="006D5B4D"/>
    <w:rsid w:val="006E37E4"/>
    <w:rsid w:val="006F4765"/>
    <w:rsid w:val="007073AD"/>
    <w:rsid w:val="00732621"/>
    <w:rsid w:val="00734BC8"/>
    <w:rsid w:val="00766410"/>
    <w:rsid w:val="00766886"/>
    <w:rsid w:val="007731D0"/>
    <w:rsid w:val="0077764E"/>
    <w:rsid w:val="007A69C9"/>
    <w:rsid w:val="007C566D"/>
    <w:rsid w:val="007E51B2"/>
    <w:rsid w:val="007F2A6B"/>
    <w:rsid w:val="007F42A7"/>
    <w:rsid w:val="007F4A64"/>
    <w:rsid w:val="007F53EF"/>
    <w:rsid w:val="00806D44"/>
    <w:rsid w:val="00816713"/>
    <w:rsid w:val="008311B8"/>
    <w:rsid w:val="008376A7"/>
    <w:rsid w:val="008472C2"/>
    <w:rsid w:val="00862F8B"/>
    <w:rsid w:val="00867015"/>
    <w:rsid w:val="00872A50"/>
    <w:rsid w:val="00874BB8"/>
    <w:rsid w:val="0088484F"/>
    <w:rsid w:val="00893413"/>
    <w:rsid w:val="008B7E91"/>
    <w:rsid w:val="008D42C7"/>
    <w:rsid w:val="008E3D92"/>
    <w:rsid w:val="008F0E3D"/>
    <w:rsid w:val="009507EA"/>
    <w:rsid w:val="00955DD5"/>
    <w:rsid w:val="00961124"/>
    <w:rsid w:val="00963C17"/>
    <w:rsid w:val="00967084"/>
    <w:rsid w:val="00970370"/>
    <w:rsid w:val="009802C6"/>
    <w:rsid w:val="00980654"/>
    <w:rsid w:val="0098519E"/>
    <w:rsid w:val="0099466D"/>
    <w:rsid w:val="009B0FA4"/>
    <w:rsid w:val="009D1FFA"/>
    <w:rsid w:val="009D5B39"/>
    <w:rsid w:val="009D6105"/>
    <w:rsid w:val="009E3895"/>
    <w:rsid w:val="009F23F1"/>
    <w:rsid w:val="00A301ED"/>
    <w:rsid w:val="00A41B8B"/>
    <w:rsid w:val="00A43336"/>
    <w:rsid w:val="00A50A0E"/>
    <w:rsid w:val="00A51B59"/>
    <w:rsid w:val="00AA28D4"/>
    <w:rsid w:val="00AB56CA"/>
    <w:rsid w:val="00AC01D9"/>
    <w:rsid w:val="00AC04E0"/>
    <w:rsid w:val="00AC2340"/>
    <w:rsid w:val="00B02F86"/>
    <w:rsid w:val="00B15C50"/>
    <w:rsid w:val="00B2019A"/>
    <w:rsid w:val="00B400C7"/>
    <w:rsid w:val="00B726A6"/>
    <w:rsid w:val="00B74141"/>
    <w:rsid w:val="00B81190"/>
    <w:rsid w:val="00B86458"/>
    <w:rsid w:val="00B94A79"/>
    <w:rsid w:val="00BA05BF"/>
    <w:rsid w:val="00BB45ED"/>
    <w:rsid w:val="00BD15B6"/>
    <w:rsid w:val="00BE12A8"/>
    <w:rsid w:val="00BF6FD3"/>
    <w:rsid w:val="00C247D9"/>
    <w:rsid w:val="00C768EB"/>
    <w:rsid w:val="00C9043E"/>
    <w:rsid w:val="00CA1E68"/>
    <w:rsid w:val="00CC257B"/>
    <w:rsid w:val="00CD20D2"/>
    <w:rsid w:val="00CE086A"/>
    <w:rsid w:val="00CE1F28"/>
    <w:rsid w:val="00CE1F94"/>
    <w:rsid w:val="00D02E8B"/>
    <w:rsid w:val="00D03223"/>
    <w:rsid w:val="00D33B65"/>
    <w:rsid w:val="00D400B6"/>
    <w:rsid w:val="00D57C80"/>
    <w:rsid w:val="00D67BFD"/>
    <w:rsid w:val="00D842C3"/>
    <w:rsid w:val="00D94F1E"/>
    <w:rsid w:val="00DA2173"/>
    <w:rsid w:val="00DC305B"/>
    <w:rsid w:val="00DD48C6"/>
    <w:rsid w:val="00DE650D"/>
    <w:rsid w:val="00DF6B3E"/>
    <w:rsid w:val="00E01F94"/>
    <w:rsid w:val="00E21108"/>
    <w:rsid w:val="00E26C32"/>
    <w:rsid w:val="00E42389"/>
    <w:rsid w:val="00E55E33"/>
    <w:rsid w:val="00E61D12"/>
    <w:rsid w:val="00E71917"/>
    <w:rsid w:val="00E74915"/>
    <w:rsid w:val="00E96B66"/>
    <w:rsid w:val="00EA5387"/>
    <w:rsid w:val="00EE07C4"/>
    <w:rsid w:val="00EE422C"/>
    <w:rsid w:val="00EE4D5F"/>
    <w:rsid w:val="00F1637A"/>
    <w:rsid w:val="00F40107"/>
    <w:rsid w:val="00F47CD2"/>
    <w:rsid w:val="00F50561"/>
    <w:rsid w:val="00F5062D"/>
    <w:rsid w:val="00F50B89"/>
    <w:rsid w:val="00F66B02"/>
    <w:rsid w:val="00F66F61"/>
    <w:rsid w:val="00F7216C"/>
    <w:rsid w:val="00F81FB2"/>
    <w:rsid w:val="00F950DF"/>
    <w:rsid w:val="00FA35FE"/>
    <w:rsid w:val="00FB2FAC"/>
    <w:rsid w:val="00FC7C1D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77C9A-589B-47DD-9C5B-96692CA7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6</TotalTime>
  <Pages>3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1238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11</cp:revision>
  <cp:lastPrinted>2012-10-11T13:42:00Z</cp:lastPrinted>
  <dcterms:created xsi:type="dcterms:W3CDTF">2012-11-30T21:07:00Z</dcterms:created>
  <dcterms:modified xsi:type="dcterms:W3CDTF">2012-12-08T15:50:00Z</dcterms:modified>
</cp:coreProperties>
</file>