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80605A" w:rsidRDefault="003A7030" w:rsidP="00970370">
      <w:pPr>
        <w:pStyle w:val="EXPOZ-nadpis1"/>
      </w:pPr>
      <w:bookmarkStart w:id="0" w:name="_GoBack"/>
      <w:bookmarkEnd w:id="0"/>
      <w:r w:rsidRPr="0080605A">
        <w:drawing>
          <wp:anchor distT="0" distB="0" distL="114300" distR="114300" simplePos="0" relativeHeight="251658240" behindDoc="0" locked="0" layoutInCell="1" allowOverlap="1" wp14:anchorId="78C16497" wp14:editId="2E3CE7CC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024" w:rsidRPr="0080605A">
        <w:t>Chemie</w:t>
      </w:r>
      <w:r w:rsidR="00FA35FE" w:rsidRPr="0080605A">
        <w:t xml:space="preserve"> – úloha č. </w:t>
      </w:r>
      <w:r w:rsidR="00EC5E52" w:rsidRPr="0080605A">
        <w:t>16</w:t>
      </w:r>
    </w:p>
    <w:p w:rsidR="00766410" w:rsidRPr="0080605A" w:rsidRDefault="00766410" w:rsidP="00766410">
      <w:pPr>
        <w:pStyle w:val="EXPOZ-autor"/>
      </w:pPr>
      <w:r w:rsidRPr="0080605A">
        <w:t xml:space="preserve">Autor: </w:t>
      </w:r>
      <w:r w:rsidR="00F66F61" w:rsidRPr="0080605A">
        <w:t xml:space="preserve">Tomáš </w:t>
      </w:r>
      <w:proofErr w:type="spellStart"/>
      <w:r w:rsidR="00F66F61" w:rsidRPr="0080605A">
        <w:t>Feltl</w:t>
      </w:r>
      <w:proofErr w:type="spellEnd"/>
    </w:p>
    <w:p w:rsidR="006D4F53" w:rsidRPr="0080605A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Pr="0080605A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color w:val="auto"/>
          <w:sz w:val="18"/>
          <w:szCs w:val="18"/>
        </w:rPr>
      </w:pPr>
      <w:r w:rsidRPr="0080605A">
        <w:rPr>
          <w:color w:val="auto"/>
          <w:sz w:val="18"/>
          <w:szCs w:val="18"/>
        </w:rPr>
        <w:t>Číslo:</w:t>
      </w:r>
      <w:r w:rsidRPr="0080605A">
        <w:rPr>
          <w:color w:val="auto"/>
          <w:sz w:val="18"/>
          <w:szCs w:val="18"/>
        </w:rPr>
        <w:tab/>
      </w:r>
      <w:r w:rsidRPr="0080605A">
        <w:rPr>
          <w:color w:val="auto"/>
          <w:sz w:val="18"/>
          <w:szCs w:val="18"/>
        </w:rPr>
        <w:tab/>
        <w:t>Téma:</w:t>
      </w:r>
      <w:r w:rsidRPr="0080605A">
        <w:rPr>
          <w:color w:val="auto"/>
          <w:sz w:val="18"/>
          <w:szCs w:val="18"/>
        </w:rPr>
        <w:tab/>
      </w:r>
    </w:p>
    <w:p w:rsidR="00C768EB" w:rsidRPr="0080605A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</w:p>
    <w:p w:rsidR="00C768EB" w:rsidRPr="0080605A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color w:val="auto"/>
          <w:sz w:val="18"/>
          <w:szCs w:val="18"/>
        </w:rPr>
      </w:pPr>
      <w:r w:rsidRPr="0080605A">
        <w:rPr>
          <w:color w:val="auto"/>
          <w:sz w:val="18"/>
          <w:szCs w:val="18"/>
        </w:rPr>
        <w:t>Jméno a příjmení:</w:t>
      </w:r>
      <w:r w:rsidRPr="0080605A">
        <w:rPr>
          <w:color w:val="auto"/>
          <w:sz w:val="18"/>
          <w:szCs w:val="18"/>
        </w:rPr>
        <w:tab/>
      </w:r>
      <w:r w:rsidRPr="0080605A">
        <w:rPr>
          <w:color w:val="auto"/>
          <w:sz w:val="18"/>
          <w:szCs w:val="18"/>
        </w:rPr>
        <w:tab/>
        <w:t>Datum:</w:t>
      </w:r>
      <w:r w:rsidRPr="0080605A">
        <w:rPr>
          <w:color w:val="auto"/>
          <w:sz w:val="18"/>
          <w:szCs w:val="18"/>
        </w:rPr>
        <w:tab/>
        <w:t>Třída:</w:t>
      </w:r>
      <w:r w:rsidRPr="0080605A">
        <w:rPr>
          <w:color w:val="auto"/>
          <w:sz w:val="18"/>
          <w:szCs w:val="18"/>
        </w:rPr>
        <w:tab/>
      </w:r>
    </w:p>
    <w:p w:rsidR="00C768EB" w:rsidRPr="0080605A" w:rsidRDefault="00C768EB" w:rsidP="00C768EB">
      <w:pPr>
        <w:pStyle w:val="EXPOZ-ramecekodpoved"/>
        <w:rPr>
          <w:color w:val="auto"/>
          <w:sz w:val="18"/>
          <w:szCs w:val="18"/>
        </w:rPr>
      </w:pPr>
    </w:p>
    <w:p w:rsidR="00C768EB" w:rsidRPr="0080605A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  <w:rPr>
          <w:color w:val="auto"/>
        </w:rPr>
      </w:pPr>
      <w:r w:rsidRPr="0080605A">
        <w:rPr>
          <w:color w:val="auto"/>
          <w:sz w:val="18"/>
          <w:szCs w:val="18"/>
        </w:rPr>
        <w:t xml:space="preserve">Skupina </w:t>
      </w:r>
      <w:proofErr w:type="gramStart"/>
      <w:r w:rsidRPr="0080605A">
        <w:rPr>
          <w:color w:val="auto"/>
          <w:sz w:val="18"/>
          <w:szCs w:val="18"/>
        </w:rPr>
        <w:t>č. :</w:t>
      </w:r>
      <w:r w:rsidRPr="0080605A">
        <w:rPr>
          <w:color w:val="auto"/>
          <w:sz w:val="18"/>
          <w:szCs w:val="18"/>
        </w:rPr>
        <w:tab/>
      </w:r>
      <w:r w:rsidRPr="0080605A">
        <w:rPr>
          <w:color w:val="auto"/>
          <w:sz w:val="18"/>
          <w:szCs w:val="18"/>
        </w:rPr>
        <w:tab/>
        <w:t>Spolupracoval</w:t>
      </w:r>
      <w:proofErr w:type="gramEnd"/>
      <w:r w:rsidRPr="0080605A">
        <w:rPr>
          <w:color w:val="auto"/>
          <w:sz w:val="18"/>
          <w:szCs w:val="18"/>
        </w:rPr>
        <w:t>:</w:t>
      </w:r>
      <w:r w:rsidRPr="0080605A">
        <w:rPr>
          <w:color w:val="auto"/>
          <w:sz w:val="18"/>
          <w:szCs w:val="18"/>
        </w:rPr>
        <w:tab/>
      </w:r>
    </w:p>
    <w:p w:rsidR="006D4F53" w:rsidRPr="0080605A" w:rsidRDefault="006D4F53" w:rsidP="006D4F53">
      <w:pPr>
        <w:pStyle w:val="EXPOZ-ramecekodpoved"/>
        <w:rPr>
          <w:sz w:val="16"/>
          <w:szCs w:val="16"/>
        </w:rPr>
      </w:pPr>
    </w:p>
    <w:p w:rsidR="00040D37" w:rsidRPr="0080605A" w:rsidRDefault="00BD3AA4" w:rsidP="00163916">
      <w:pPr>
        <w:pStyle w:val="EXPOZ-nazevulohy"/>
      </w:pPr>
      <w:r w:rsidRPr="0080605A">
        <w:t>Kdy je enzymu zima a kdy teplo</w:t>
      </w:r>
    </w:p>
    <w:p w:rsidR="007F4A64" w:rsidRPr="0080605A" w:rsidRDefault="007F4A64" w:rsidP="007F4A64">
      <w:pPr>
        <w:pStyle w:val="EXPOZ-nadpis2"/>
      </w:pPr>
      <w:r w:rsidRPr="0080605A">
        <w:t>Slovníček pojmů</w:t>
      </w:r>
    </w:p>
    <w:p w:rsidR="007F4A64" w:rsidRPr="0080605A" w:rsidRDefault="0005614A" w:rsidP="007F4A64">
      <w:pPr>
        <w:pStyle w:val="EXPOZ-zakladnitext"/>
      </w:pPr>
      <w:r w:rsidRPr="0080605A">
        <w:t>S využitím dostupných zdrojů vysvětlete následující pojmy</w:t>
      </w:r>
      <w:r w:rsidR="00893413" w:rsidRPr="0080605A">
        <w:t>:</w:t>
      </w:r>
    </w:p>
    <w:p w:rsidR="0005614A" w:rsidRPr="0080605A" w:rsidRDefault="00853BAE" w:rsidP="007F4A64">
      <w:pPr>
        <w:pStyle w:val="EXPOZ-zakladnitext"/>
        <w:rPr>
          <w:rStyle w:val="EXPOZ-bolditalic"/>
        </w:rPr>
      </w:pPr>
      <w:r w:rsidRPr="0080605A">
        <w:rPr>
          <w:rStyle w:val="EXPOZ-bolditalic"/>
        </w:rPr>
        <w:t>Enzym</w:t>
      </w:r>
    </w:p>
    <w:p w:rsidR="00507F2E" w:rsidRDefault="00507F2E" w:rsidP="00B400C7">
      <w:pPr>
        <w:pStyle w:val="EXPOZ-ramecekodpoved"/>
      </w:pPr>
    </w:p>
    <w:p w:rsidR="00A2210E" w:rsidRDefault="00A2210E" w:rsidP="00B400C7">
      <w:pPr>
        <w:pStyle w:val="EXPOZ-ramecekodpoved"/>
      </w:pPr>
    </w:p>
    <w:p w:rsidR="00A2210E" w:rsidRDefault="00A2210E" w:rsidP="00B400C7">
      <w:pPr>
        <w:pStyle w:val="EXPOZ-ramecekodpoved"/>
      </w:pPr>
    </w:p>
    <w:p w:rsidR="00A2210E" w:rsidRPr="0080605A" w:rsidRDefault="00A2210E" w:rsidP="00B400C7">
      <w:pPr>
        <w:pStyle w:val="EXPOZ-ramecekodpoved"/>
      </w:pPr>
    </w:p>
    <w:p w:rsidR="00507F2E" w:rsidRPr="0080605A" w:rsidRDefault="00507F2E" w:rsidP="00507F2E">
      <w:pPr>
        <w:pStyle w:val="EXPOZ-zakladnitext"/>
        <w:rPr>
          <w:rStyle w:val="EXPOZ-bolditalic"/>
        </w:rPr>
      </w:pPr>
      <w:r w:rsidRPr="0080605A">
        <w:rPr>
          <w:rStyle w:val="EXPOZ-bolditalic"/>
        </w:rPr>
        <w:t xml:space="preserve">Reakční </w:t>
      </w:r>
      <w:r w:rsidR="00853BAE" w:rsidRPr="0080605A">
        <w:rPr>
          <w:rStyle w:val="EXPOZ-bolditalic"/>
        </w:rPr>
        <w:t>koordináta</w:t>
      </w:r>
    </w:p>
    <w:p w:rsidR="00A2210E" w:rsidRDefault="00A2210E" w:rsidP="00507F2E">
      <w:pPr>
        <w:pStyle w:val="EXPOZ-ramecekodpoved"/>
      </w:pPr>
    </w:p>
    <w:p w:rsidR="00507F2E" w:rsidRDefault="00507F2E" w:rsidP="00507F2E">
      <w:pPr>
        <w:pStyle w:val="EXPOZ-ramecekodpoved"/>
      </w:pPr>
    </w:p>
    <w:p w:rsidR="00F04D11" w:rsidRPr="0080605A" w:rsidRDefault="00F04D11" w:rsidP="00F04D11">
      <w:pPr>
        <w:pStyle w:val="EXPOZ-zakladnitext"/>
        <w:rPr>
          <w:rStyle w:val="EXPOZ-bolditalic"/>
        </w:rPr>
      </w:pPr>
      <w:r>
        <w:rPr>
          <w:rStyle w:val="EXPOZ-bolditalic"/>
        </w:rPr>
        <w:t>Aktivační energie</w:t>
      </w:r>
    </w:p>
    <w:p w:rsidR="00A2210E" w:rsidRDefault="00A2210E" w:rsidP="00F04D11">
      <w:pPr>
        <w:pStyle w:val="EXPOZ-ramecekodpoved"/>
      </w:pPr>
    </w:p>
    <w:p w:rsidR="00A2210E" w:rsidRDefault="00A2210E" w:rsidP="00F04D11">
      <w:pPr>
        <w:pStyle w:val="EXPOZ-ramecekodpoved"/>
      </w:pPr>
    </w:p>
    <w:p w:rsidR="00507F2E" w:rsidRPr="0080605A" w:rsidRDefault="00853BAE" w:rsidP="00507F2E">
      <w:pPr>
        <w:pStyle w:val="EXPOZ-zakladnitext"/>
        <w:rPr>
          <w:rStyle w:val="EXPOZ-bolditalic"/>
        </w:rPr>
      </w:pPr>
      <w:r w:rsidRPr="0080605A">
        <w:rPr>
          <w:rStyle w:val="EXPOZ-bolditalic"/>
        </w:rPr>
        <w:t>Aktivovaný komplex</w:t>
      </w:r>
    </w:p>
    <w:p w:rsidR="00A2210E" w:rsidRDefault="00A2210E" w:rsidP="00507F2E">
      <w:pPr>
        <w:pStyle w:val="EXPOZ-ramecekodpoved"/>
      </w:pPr>
    </w:p>
    <w:p w:rsidR="00A2210E" w:rsidRDefault="00A2210E" w:rsidP="00507F2E">
      <w:pPr>
        <w:pStyle w:val="EXPOZ-ramecekodpoved"/>
      </w:pPr>
    </w:p>
    <w:p w:rsidR="00A2210E" w:rsidRDefault="00A2210E" w:rsidP="00507F2E">
      <w:pPr>
        <w:pStyle w:val="EXPOZ-ramecekodpoved"/>
      </w:pPr>
    </w:p>
    <w:p w:rsidR="00507F2E" w:rsidRPr="0080605A" w:rsidRDefault="00853BAE" w:rsidP="00507F2E">
      <w:pPr>
        <w:pStyle w:val="EXPOZ-zakladnitext"/>
        <w:rPr>
          <w:rStyle w:val="EXPOZ-bolditalic"/>
        </w:rPr>
      </w:pPr>
      <w:r w:rsidRPr="0080605A">
        <w:rPr>
          <w:rStyle w:val="EXPOZ-bolditalic"/>
        </w:rPr>
        <w:t xml:space="preserve">Kataláza </w:t>
      </w:r>
    </w:p>
    <w:p w:rsidR="00A2210E" w:rsidRDefault="00A2210E" w:rsidP="0080605A">
      <w:pPr>
        <w:pStyle w:val="EXPOZ-ramecekodpoved"/>
      </w:pPr>
    </w:p>
    <w:p w:rsidR="00A2210E" w:rsidRDefault="00A2210E" w:rsidP="0080605A">
      <w:pPr>
        <w:pStyle w:val="EXPOZ-ramecekodpoved"/>
      </w:pPr>
    </w:p>
    <w:p w:rsidR="00A2210E" w:rsidRDefault="00A2210E" w:rsidP="0080605A">
      <w:pPr>
        <w:pStyle w:val="EXPOZ-ramecekodpoved"/>
      </w:pPr>
    </w:p>
    <w:p w:rsidR="00301E04" w:rsidRPr="0080605A" w:rsidRDefault="00853BAE" w:rsidP="00301E04">
      <w:pPr>
        <w:pStyle w:val="EXPOZ-zakladnitext"/>
        <w:rPr>
          <w:rStyle w:val="EXPOZ-bolditalic"/>
        </w:rPr>
      </w:pPr>
      <w:r w:rsidRPr="0080605A">
        <w:rPr>
          <w:rStyle w:val="EXPOZ-bolditalic"/>
        </w:rPr>
        <w:t>Inhibitor</w:t>
      </w:r>
    </w:p>
    <w:p w:rsidR="00A2210E" w:rsidRDefault="00A2210E" w:rsidP="00301E04">
      <w:pPr>
        <w:pStyle w:val="EXPOZ-ramecekodpoved"/>
      </w:pPr>
    </w:p>
    <w:p w:rsidR="00A2210E" w:rsidRDefault="00A2210E" w:rsidP="00301E04">
      <w:pPr>
        <w:pStyle w:val="EXPOZ-ramecekodpoved"/>
      </w:pPr>
    </w:p>
    <w:p w:rsidR="00A2210E" w:rsidRDefault="00A2210E" w:rsidP="00301E04">
      <w:pPr>
        <w:pStyle w:val="EXPOZ-ramecekodpoved"/>
      </w:pPr>
    </w:p>
    <w:p w:rsidR="00A2210E" w:rsidRDefault="00A2210E" w:rsidP="00301E04">
      <w:pPr>
        <w:pStyle w:val="EXPOZ-ramecekodpoved"/>
      </w:pPr>
    </w:p>
    <w:p w:rsidR="00F04D11" w:rsidRPr="0080605A" w:rsidRDefault="00F04D11" w:rsidP="00301E04">
      <w:pPr>
        <w:pStyle w:val="EXPOZ-ramecekodpoved"/>
      </w:pPr>
    </w:p>
    <w:p w:rsidR="007F4A64" w:rsidRPr="0080605A" w:rsidRDefault="007F4A64" w:rsidP="007F4A64">
      <w:pPr>
        <w:pStyle w:val="EXPOZ-nadpis2"/>
      </w:pPr>
      <w:r w:rsidRPr="0080605A">
        <w:lastRenderedPageBreak/>
        <w:t>Teoretická příprava úlohy</w:t>
      </w:r>
    </w:p>
    <w:p w:rsidR="007F4A64" w:rsidRPr="0080605A" w:rsidRDefault="00A42502" w:rsidP="008E3D92">
      <w:pPr>
        <w:pStyle w:val="EXPOZ-cislovanyseznam"/>
      </w:pPr>
      <w:r>
        <w:t>Z jakých typických částí se skládají enzymy?</w:t>
      </w:r>
    </w:p>
    <w:p w:rsidR="00141E40" w:rsidRDefault="00141E40" w:rsidP="00E54086">
      <w:pPr>
        <w:pStyle w:val="EXPOZ-ramecekodpoved"/>
      </w:pPr>
    </w:p>
    <w:p w:rsidR="00141E40" w:rsidRDefault="00141E40" w:rsidP="00E54086">
      <w:pPr>
        <w:pStyle w:val="EXPOZ-ramecekodpoved"/>
      </w:pPr>
    </w:p>
    <w:p w:rsidR="00141E40" w:rsidRDefault="00141E40" w:rsidP="00E54086">
      <w:pPr>
        <w:pStyle w:val="EXPOZ-ramecekodpoved"/>
      </w:pPr>
    </w:p>
    <w:p w:rsidR="00E54086" w:rsidRPr="0080605A" w:rsidRDefault="00501753" w:rsidP="00E54086">
      <w:pPr>
        <w:pStyle w:val="EXPOZ-cislovanyseznam"/>
      </w:pPr>
      <w:r>
        <w:t>Co je to denaturace proteinu</w:t>
      </w:r>
      <w:r w:rsidR="00E54086">
        <w:t>?</w:t>
      </w:r>
      <w:r>
        <w:t xml:space="preserve"> Může tento jev souviset s teplotou?</w:t>
      </w:r>
    </w:p>
    <w:p w:rsidR="00141E40" w:rsidRDefault="00141E40" w:rsidP="00E54086">
      <w:pPr>
        <w:pStyle w:val="EXPOZ-ramecekodpoved"/>
        <w:rPr>
          <w:spacing w:val="-4"/>
          <w:kern w:val="21"/>
        </w:rPr>
      </w:pPr>
    </w:p>
    <w:p w:rsidR="00E54086" w:rsidRPr="00B820D9" w:rsidRDefault="00E54086" w:rsidP="00E54086">
      <w:pPr>
        <w:pStyle w:val="EXPOZ-ramecekodpoved"/>
        <w:rPr>
          <w:spacing w:val="-4"/>
          <w:kern w:val="21"/>
        </w:rPr>
      </w:pPr>
    </w:p>
    <w:p w:rsidR="0023055E" w:rsidRDefault="00C96AF9" w:rsidP="008472C2">
      <w:pPr>
        <w:pStyle w:val="EXPOZ-cislovanyseznam"/>
      </w:pPr>
      <w:r>
        <w:t xml:space="preserve">Vyjmenujte </w:t>
      </w:r>
      <w:r w:rsidR="005749C1">
        <w:t>alespoň 4</w:t>
      </w:r>
      <w:r>
        <w:t xml:space="preserve"> faktor</w:t>
      </w:r>
      <w:r w:rsidR="005749C1">
        <w:t>y</w:t>
      </w:r>
      <w:r>
        <w:t>, které mohou ovlivnit funkci enzymu</w:t>
      </w:r>
      <w:r w:rsidR="005749C1">
        <w:t xml:space="preserve"> (ve výsledku rychlost </w:t>
      </w:r>
      <w:proofErr w:type="spellStart"/>
      <w:r w:rsidR="005749C1">
        <w:t>enz</w:t>
      </w:r>
      <w:proofErr w:type="spellEnd"/>
      <w:r w:rsidR="005749C1">
        <w:t xml:space="preserve">. </w:t>
      </w:r>
      <w:proofErr w:type="spellStart"/>
      <w:r w:rsidR="005749C1">
        <w:t>rce</w:t>
      </w:r>
      <w:proofErr w:type="spellEnd"/>
      <w:r w:rsidR="005749C1">
        <w:t>.)</w:t>
      </w:r>
      <w:r>
        <w:t>.</w:t>
      </w:r>
    </w:p>
    <w:p w:rsidR="00C96AF9" w:rsidRDefault="00C96AF9" w:rsidP="00C96AF9">
      <w:pPr>
        <w:pStyle w:val="EXPOZ-ramecekodpoved"/>
      </w:pPr>
    </w:p>
    <w:p w:rsidR="00141E40" w:rsidRDefault="00141E40" w:rsidP="00C96AF9">
      <w:pPr>
        <w:pStyle w:val="EXPOZ-ramecekodpoved"/>
      </w:pPr>
    </w:p>
    <w:p w:rsidR="00141E40" w:rsidRDefault="00141E40" w:rsidP="00C96AF9">
      <w:pPr>
        <w:pStyle w:val="EXPOZ-ramecekodpoved"/>
      </w:pPr>
    </w:p>
    <w:p w:rsidR="00141E40" w:rsidRPr="0080605A" w:rsidRDefault="00141E40" w:rsidP="00C96AF9">
      <w:pPr>
        <w:pStyle w:val="EXPOZ-ramecekodpoved"/>
      </w:pPr>
    </w:p>
    <w:p w:rsidR="008472C2" w:rsidRPr="0080605A" w:rsidRDefault="00B816F4" w:rsidP="008472C2">
      <w:pPr>
        <w:pStyle w:val="EXPOZ-cislovanyseznam"/>
      </w:pPr>
      <w:r>
        <w:t>Do následující</w:t>
      </w:r>
      <w:r w:rsidR="00F4009C">
        <w:t>ch</w:t>
      </w:r>
      <w:r>
        <w:t xml:space="preserve"> graf</w:t>
      </w:r>
      <w:r w:rsidR="00F4009C">
        <w:t>ů</w:t>
      </w:r>
      <w:r>
        <w:t xml:space="preserve"> zakreslete reakční koordinát</w:t>
      </w:r>
      <w:r w:rsidR="009667CC">
        <w:t>y</w:t>
      </w:r>
      <w:r>
        <w:t xml:space="preserve"> pro </w:t>
      </w:r>
      <w:r w:rsidR="0039690A">
        <w:t xml:space="preserve">průběh </w:t>
      </w:r>
      <w:r>
        <w:t>nekatalyzovaného a katalyzovaného děje.</w:t>
      </w:r>
      <w:r w:rsidR="0039690A">
        <w:t xml:space="preserve"> Doplňte popis os </w:t>
      </w:r>
      <w:r w:rsidR="0039690A" w:rsidRPr="005169A6">
        <w:rPr>
          <w:i/>
        </w:rPr>
        <w:t>x</w:t>
      </w:r>
      <w:r w:rsidR="0039690A">
        <w:t xml:space="preserve"> a </w:t>
      </w:r>
      <w:r w:rsidR="0039690A" w:rsidRPr="005169A6">
        <w:rPr>
          <w:i/>
        </w:rPr>
        <w:t>y</w:t>
      </w:r>
      <w:r w:rsidR="00C72C0F">
        <w:rPr>
          <w:i/>
        </w:rPr>
        <w:t xml:space="preserve"> </w:t>
      </w:r>
      <w:r w:rsidR="00C72C0F">
        <w:t>a vyznačte aktivační energii.</w:t>
      </w:r>
      <w:r w:rsidR="00A037C2" w:rsidRPr="00A037C2">
        <w:rPr>
          <w:noProof/>
        </w:rPr>
        <w:t xml:space="preserve"> </w:t>
      </w:r>
    </w:p>
    <w:p w:rsidR="008472C2" w:rsidRDefault="00A037C2" w:rsidP="008472C2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3576B9" wp14:editId="5B189370">
                <wp:simplePos x="0" y="0"/>
                <wp:positionH relativeFrom="column">
                  <wp:posOffset>3208655</wp:posOffset>
                </wp:positionH>
                <wp:positionV relativeFrom="paragraph">
                  <wp:posOffset>107315</wp:posOffset>
                </wp:positionV>
                <wp:extent cx="309880" cy="285750"/>
                <wp:effectExtent l="0" t="0" r="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7C2" w:rsidRPr="00A037C2" w:rsidRDefault="00A037C2" w:rsidP="00A037C2">
                            <w:pPr>
                              <w:rPr>
                                <w:color w:val="1F497D" w:themeColor="text2"/>
                              </w:rPr>
                            </w:pPr>
                            <w:r w:rsidRPr="00A037C2">
                              <w:rPr>
                                <w:color w:val="1F497D" w:themeColor="text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4" o:spid="_x0000_s1026" type="#_x0000_t202" style="position:absolute;left:0;text-align:left;margin-left:252.65pt;margin-top:8.45pt;width:24.4pt;height:22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" filled="f" stroked="f" strokeweight=".5pt">
                <v:textbox>
                  <w:txbxContent>
                    <w:p w:rsidR="00A037C2" w:rsidRPr="00A037C2" w:rsidRDefault="00A037C2" w:rsidP="00A037C2">
                      <w:pPr>
                        <w:rPr>
                          <w:color w:val="1F497D" w:themeColor="text2"/>
                        </w:rPr>
                      </w:pPr>
                      <w:r w:rsidRPr="00A037C2">
                        <w:rPr>
                          <w:color w:val="1F497D" w:themeColor="text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39690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B09DE7" wp14:editId="7EA693DC">
                <wp:simplePos x="0" y="0"/>
                <wp:positionH relativeFrom="column">
                  <wp:posOffset>3415886</wp:posOffset>
                </wp:positionH>
                <wp:positionV relativeFrom="paragraph">
                  <wp:posOffset>108005</wp:posOffset>
                </wp:positionV>
                <wp:extent cx="2472855" cy="1685676"/>
                <wp:effectExtent l="0" t="0" r="22860" b="10160"/>
                <wp:wrapNone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855" cy="1685676"/>
                          <a:chOff x="0" y="0"/>
                          <a:chExt cx="2472855" cy="1685676"/>
                        </a:xfrm>
                      </wpg:grpSpPr>
                      <wps:wsp>
                        <wps:cNvPr id="9" name="Přímá spojnice 9"/>
                        <wps:cNvCnPr/>
                        <wps:spPr>
                          <a:xfrm>
                            <a:off x="0" y="0"/>
                            <a:ext cx="0" cy="16856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Přímá spojnice 10"/>
                        <wps:cNvCnPr/>
                        <wps:spPr>
                          <a:xfrm>
                            <a:off x="0" y="1685676"/>
                            <a:ext cx="24728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8" o:spid="_x0000_s1026" style="position:absolute;margin-left:268.95pt;margin-top:8.5pt;width:194.7pt;height:132.75pt;z-index:251662336" coordsize="24728,1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">
                <v:line id="Přímá spojnice 9" o:spid="_x0000_s1027" style="position:absolute;visibility:visible;mso-wrap-style:square" from="0,0" to="0,1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paMQAAADa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IF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3uloxAAAANoAAAAPAAAAAAAAAAAA&#10;AAAAAKECAABkcnMvZG93bnJldi54bWxQSwUGAAAAAAQABAD5AAAAkgMAAAAA&#10;" strokecolor="black [3213]"/>
                <v:line id="Přímá spojnice 10" o:spid="_x0000_s1028" style="position:absolute;visibility:visible;mso-wrap-style:square" from="0,16856" to="24728,1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</v:group>
            </w:pict>
          </mc:Fallback>
        </mc:AlternateContent>
      </w:r>
      <w:r w:rsidR="0039690A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83632B" wp14:editId="66805963">
                <wp:simplePos x="0" y="0"/>
                <wp:positionH relativeFrom="column">
                  <wp:posOffset>210213</wp:posOffset>
                </wp:positionH>
                <wp:positionV relativeFrom="paragraph">
                  <wp:posOffset>106763</wp:posOffset>
                </wp:positionV>
                <wp:extent cx="2472855" cy="1685676"/>
                <wp:effectExtent l="0" t="0" r="22860" b="10160"/>
                <wp:wrapNone/>
                <wp:docPr id="7" name="Skupina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855" cy="1685676"/>
                          <a:chOff x="0" y="0"/>
                          <a:chExt cx="2472855" cy="1685676"/>
                        </a:xfrm>
                      </wpg:grpSpPr>
                      <wps:wsp>
                        <wps:cNvPr id="5" name="Přímá spojnice 5"/>
                        <wps:cNvCnPr/>
                        <wps:spPr>
                          <a:xfrm>
                            <a:off x="0" y="0"/>
                            <a:ext cx="0" cy="168567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Přímá spojnice 6"/>
                        <wps:cNvCnPr/>
                        <wps:spPr>
                          <a:xfrm>
                            <a:off x="0" y="1685676"/>
                            <a:ext cx="24728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7" o:spid="_x0000_s1026" style="position:absolute;margin-left:16.55pt;margin-top:8.4pt;width:194.7pt;height:132.75pt;z-index:251660288" coordsize="24728,16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">
                <v:line id="Přímá spojnice 5" o:spid="_x0000_s1027" style="position:absolute;visibility:visible;mso-wrap-style:square" from="0,0" to="0,1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jbcQAAADaAAAADwAAAGRycy9kb3ducmV2LnhtbESPT2vCQBTE70K/w/IKvelGQSOpqwRB&#10;sPXkn9LrI/uapM2+DbvbGP30riB4HGbmN8xi1ZtGdOR8bVnBeJSAIC6srrlUcDpuhnMQPiBrbCyT&#10;ggt5WC1fBgvMtD3znrpDKEWEsM9QQRVCm0npi4oM+pFtiaP3Y53BEKUrpXZ4jnDTyEmSzKTBmuNC&#10;hS2tKyr+Dv9Gwbz4/HV5mn+Mp19teu0mu9nmO1Xq7bXP30EE6sMz/GhvtYIp3K/EG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k+NtxAAAANoAAAAPAAAAAAAAAAAA&#10;AAAAAKECAABkcnMvZG93bnJldi54bWxQSwUGAAAAAAQABAD5AAAAkgMAAAAA&#10;" strokecolor="black [3213]"/>
                <v:line id="Přímá spojnice 6" o:spid="_x0000_s1028" style="position:absolute;visibility:visible;mso-wrap-style:square" from="0,16856" to="24728,1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F9GsQAAADaAAAADwAAAGRycy9kb3ducmV2LnhtbESPT2vCQBTE7wW/w/KE3upGwURSVwmC&#10;UOvJf/T6yL4mqdm3YXcb0356Vyj0OMzMb5jlejCt6Mn5xrKC6SQBQVxa3XCl4HzavixA+ICssbVM&#10;Cn7Iw3o1elpiru2ND9QfQyUihH2OCuoQulxKX9Zk0E9sRxy9T+sMhihdJbXDW4SbVs6SJJUGG44L&#10;NXa0qam8Hr+NgkX5/uWKrNhN55cu++1n+3T7kSn1PB6KVxCBhvAf/mu/aQUpPK7EG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QX0axAAAANoAAAAPAAAAAAAAAAAA&#10;AAAAAKECAABkcnMvZG93bnJldi54bWxQSwUGAAAAAAQABAD5AAAAkgMAAAAA&#10;" strokecolor="black [3213]"/>
              </v:group>
            </w:pict>
          </mc:Fallback>
        </mc:AlternateContent>
      </w:r>
    </w:p>
    <w:p w:rsidR="00B816F4" w:rsidRDefault="00B816F4" w:rsidP="008472C2">
      <w:pPr>
        <w:pStyle w:val="EXPOZ-ramecekodpoved"/>
      </w:pPr>
    </w:p>
    <w:p w:rsidR="00B816F4" w:rsidRDefault="00B816F4" w:rsidP="008472C2">
      <w:pPr>
        <w:pStyle w:val="EXPOZ-ramecekodpoved"/>
      </w:pPr>
    </w:p>
    <w:p w:rsidR="00B816F4" w:rsidRDefault="00B816F4" w:rsidP="008472C2">
      <w:pPr>
        <w:pStyle w:val="EXPOZ-ramecekodpoved"/>
      </w:pPr>
    </w:p>
    <w:p w:rsidR="00B816F4" w:rsidRDefault="00B816F4" w:rsidP="008472C2">
      <w:pPr>
        <w:pStyle w:val="EXPOZ-ramecekodpoved"/>
      </w:pPr>
    </w:p>
    <w:p w:rsidR="00B816F4" w:rsidRDefault="00846BD8" w:rsidP="008472C2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BDE95A" wp14:editId="4BAE25CB">
                <wp:simplePos x="0" y="0"/>
                <wp:positionH relativeFrom="column">
                  <wp:posOffset>3416935</wp:posOffset>
                </wp:positionH>
                <wp:positionV relativeFrom="paragraph">
                  <wp:posOffset>207341</wp:posOffset>
                </wp:positionV>
                <wp:extent cx="2313305" cy="0"/>
                <wp:effectExtent l="0" t="0" r="10795" b="19050"/>
                <wp:wrapNone/>
                <wp:docPr id="27" name="Přímá spojnic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33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7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05pt,16.35pt" to="451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" strokecolor="#4579b8 [3044]"/>
            </w:pict>
          </mc:Fallback>
        </mc:AlternateContent>
      </w:r>
    </w:p>
    <w:p w:rsidR="00B816F4" w:rsidRDefault="00846BD8" w:rsidP="008472C2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515211" wp14:editId="38C63F60">
                <wp:simplePos x="0" y="0"/>
                <wp:positionH relativeFrom="column">
                  <wp:posOffset>210185</wp:posOffset>
                </wp:positionH>
                <wp:positionV relativeFrom="paragraph">
                  <wp:posOffset>-2540</wp:posOffset>
                </wp:positionV>
                <wp:extent cx="2313305" cy="0"/>
                <wp:effectExtent l="0" t="0" r="10795" b="19050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133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5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5pt,-.2pt" to="198.7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" strokecolor="#4579b8 [3044]"/>
            </w:pict>
          </mc:Fallback>
        </mc:AlternateContent>
      </w:r>
    </w:p>
    <w:p w:rsidR="00B816F4" w:rsidRDefault="00B816F4" w:rsidP="008472C2">
      <w:pPr>
        <w:pStyle w:val="EXPOZ-ramecekodpoved"/>
      </w:pPr>
    </w:p>
    <w:p w:rsidR="00F4009C" w:rsidRPr="0080605A" w:rsidRDefault="00F4009C" w:rsidP="008472C2">
      <w:pPr>
        <w:pStyle w:val="EXPOZ-ramecekodpoved"/>
      </w:pPr>
    </w:p>
    <w:p w:rsidR="000B54CB" w:rsidRPr="00F4009C" w:rsidRDefault="00F4009C" w:rsidP="00F4009C">
      <w:pPr>
        <w:pStyle w:val="EXPOZ-ramecekodpoved"/>
        <w:ind w:firstLine="596"/>
        <w:rPr>
          <w:color w:val="auto"/>
          <w:sz w:val="18"/>
          <w:szCs w:val="18"/>
        </w:rPr>
      </w:pPr>
      <w:r w:rsidRPr="00F4009C">
        <w:rPr>
          <w:color w:val="auto"/>
          <w:sz w:val="18"/>
          <w:szCs w:val="18"/>
        </w:rPr>
        <w:t>nekatalyzovaný průběh</w:t>
      </w:r>
      <w:r w:rsidRPr="00F4009C">
        <w:rPr>
          <w:color w:val="auto"/>
          <w:sz w:val="18"/>
          <w:szCs w:val="18"/>
        </w:rPr>
        <w:tab/>
      </w:r>
      <w:r w:rsidRPr="00F4009C">
        <w:rPr>
          <w:color w:val="auto"/>
          <w:sz w:val="18"/>
          <w:szCs w:val="18"/>
        </w:rPr>
        <w:tab/>
      </w:r>
      <w:r w:rsidRPr="00F4009C">
        <w:rPr>
          <w:color w:val="auto"/>
          <w:sz w:val="18"/>
          <w:szCs w:val="18"/>
        </w:rPr>
        <w:tab/>
      </w:r>
      <w:r w:rsidRPr="00F4009C">
        <w:rPr>
          <w:color w:val="auto"/>
          <w:sz w:val="18"/>
          <w:szCs w:val="18"/>
        </w:rPr>
        <w:tab/>
      </w:r>
      <w:r>
        <w:rPr>
          <w:color w:val="auto"/>
          <w:sz w:val="18"/>
          <w:szCs w:val="18"/>
        </w:rPr>
        <w:tab/>
      </w:r>
      <w:r w:rsidRPr="00F4009C">
        <w:rPr>
          <w:color w:val="auto"/>
          <w:sz w:val="18"/>
          <w:szCs w:val="18"/>
        </w:rPr>
        <w:t>katalyzovaný průběh</w:t>
      </w:r>
    </w:p>
    <w:p w:rsidR="007F4A64" w:rsidRPr="0080605A" w:rsidRDefault="007F4A64" w:rsidP="007F4A64">
      <w:pPr>
        <w:pStyle w:val="EXPOZ-nadpis2"/>
      </w:pPr>
      <w:r w:rsidRPr="0080605A">
        <w:t>Vizualizace naměřených dat</w:t>
      </w:r>
    </w:p>
    <w:p w:rsidR="006F4765" w:rsidRPr="00477DBB" w:rsidRDefault="00A43336" w:rsidP="007F4A64">
      <w:pPr>
        <w:pStyle w:val="EXPOZ-zakladnitext"/>
        <w:rPr>
          <w:spacing w:val="-4"/>
          <w:kern w:val="18"/>
          <w:sz w:val="18"/>
          <w:szCs w:val="18"/>
        </w:rPr>
      </w:pPr>
      <w:r w:rsidRPr="00477DBB">
        <w:rPr>
          <w:spacing w:val="-4"/>
          <w:kern w:val="18"/>
          <w:sz w:val="18"/>
          <w:szCs w:val="18"/>
        </w:rPr>
        <w:t>Do grafu přibližně zakreslete</w:t>
      </w:r>
      <w:r w:rsidR="00F1637A" w:rsidRPr="00477DBB">
        <w:rPr>
          <w:spacing w:val="-4"/>
          <w:kern w:val="18"/>
          <w:sz w:val="18"/>
          <w:szCs w:val="18"/>
        </w:rPr>
        <w:t xml:space="preserve"> (</w:t>
      </w:r>
      <w:r w:rsidR="00A765B0" w:rsidRPr="00477DBB">
        <w:rPr>
          <w:spacing w:val="-4"/>
          <w:kern w:val="18"/>
          <w:sz w:val="18"/>
          <w:szCs w:val="18"/>
        </w:rPr>
        <w:t xml:space="preserve">popř. </w:t>
      </w:r>
      <w:r w:rsidR="00F1637A" w:rsidRPr="00477DBB">
        <w:rPr>
          <w:spacing w:val="-4"/>
          <w:kern w:val="18"/>
          <w:sz w:val="18"/>
          <w:szCs w:val="18"/>
        </w:rPr>
        <w:t xml:space="preserve">vložte jako obrázek z odpovídajícího SW) průběh </w:t>
      </w:r>
      <w:r w:rsidR="00A765B0" w:rsidRPr="00477DBB">
        <w:rPr>
          <w:spacing w:val="-4"/>
          <w:kern w:val="18"/>
          <w:sz w:val="18"/>
          <w:szCs w:val="18"/>
        </w:rPr>
        <w:t>změny tlaku při různých teplotách.</w:t>
      </w:r>
    </w:p>
    <w:p w:rsidR="00A43336" w:rsidRDefault="00A43336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Default="00141E40" w:rsidP="00477DBB">
      <w:pPr>
        <w:pStyle w:val="EXPOZ-ramecekodpoved"/>
        <w:jc w:val="center"/>
        <w:rPr>
          <w:noProof/>
        </w:rPr>
      </w:pPr>
    </w:p>
    <w:p w:rsidR="00141E40" w:rsidRPr="0080605A" w:rsidRDefault="00141E40" w:rsidP="00477DBB">
      <w:pPr>
        <w:pStyle w:val="EXPOZ-ramecekodpoved"/>
        <w:jc w:val="center"/>
      </w:pPr>
    </w:p>
    <w:p w:rsidR="007F4A64" w:rsidRPr="0080605A" w:rsidRDefault="007F4A64" w:rsidP="007F4A64">
      <w:pPr>
        <w:pStyle w:val="EXPOZ-nadpis2"/>
      </w:pPr>
      <w:r w:rsidRPr="0080605A">
        <w:lastRenderedPageBreak/>
        <w:t>Vyhodnocení naměřených dat</w:t>
      </w:r>
    </w:p>
    <w:p w:rsidR="00F77CE4" w:rsidRDefault="00F77CE4" w:rsidP="00F77CE4">
      <w:pPr>
        <w:pStyle w:val="EXPOZ-zakladnitext"/>
      </w:pPr>
      <w:r>
        <w:t>Doplňte tabulku: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29"/>
        <w:gridCol w:w="1387"/>
        <w:gridCol w:w="1386"/>
        <w:gridCol w:w="1386"/>
        <w:gridCol w:w="1386"/>
        <w:gridCol w:w="1386"/>
        <w:gridCol w:w="1386"/>
      </w:tblGrid>
      <w:tr w:rsidR="00944CF6" w:rsidTr="00291448">
        <w:tc>
          <w:tcPr>
            <w:tcW w:w="142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77CE4" w:rsidRPr="00E71917" w:rsidRDefault="007A1827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F77CE4">
              <w:rPr>
                <w:sz w:val="18"/>
                <w:szCs w:val="18"/>
              </w:rPr>
              <w:t>ěření</w:t>
            </w:r>
            <w:r w:rsidR="00F77CE4" w:rsidRPr="00E71917">
              <w:rPr>
                <w:sz w:val="18"/>
                <w:szCs w:val="18"/>
              </w:rPr>
              <w:t xml:space="preserve"> č.</w:t>
            </w:r>
          </w:p>
        </w:tc>
        <w:tc>
          <w:tcPr>
            <w:tcW w:w="138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2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3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4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5</w:t>
            </w:r>
          </w:p>
        </w:tc>
        <w:tc>
          <w:tcPr>
            <w:tcW w:w="1386" w:type="dxa"/>
            <w:tcBorders>
              <w:bottom w:val="double" w:sz="4" w:space="0" w:color="auto"/>
            </w:tcBorders>
            <w:vAlign w:val="center"/>
          </w:tcPr>
          <w:p w:rsidR="00F77CE4" w:rsidRPr="00E71917" w:rsidRDefault="00F77CE4" w:rsidP="00291448">
            <w:pPr>
              <w:pStyle w:val="EXPOZ-zakladnitext"/>
              <w:jc w:val="center"/>
              <w:rPr>
                <w:sz w:val="18"/>
                <w:szCs w:val="18"/>
              </w:rPr>
            </w:pPr>
            <w:r w:rsidRPr="00E71917">
              <w:rPr>
                <w:sz w:val="18"/>
                <w:szCs w:val="18"/>
              </w:rPr>
              <w:t>6</w:t>
            </w:r>
          </w:p>
        </w:tc>
      </w:tr>
      <w:tr w:rsidR="00944CF6" w:rsidTr="00291448">
        <w:tc>
          <w:tcPr>
            <w:tcW w:w="1429" w:type="dxa"/>
            <w:tcBorders>
              <w:top w:val="double" w:sz="4" w:space="0" w:color="auto"/>
              <w:right w:val="double" w:sz="4" w:space="0" w:color="auto"/>
            </w:tcBorders>
          </w:tcPr>
          <w:p w:rsidR="00F77CE4" w:rsidRPr="00E71917" w:rsidRDefault="00944CF6" w:rsidP="00F77CE4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Průměrná </w:t>
            </w:r>
            <w:r w:rsidR="00F77CE4">
              <w:rPr>
                <w:sz w:val="18"/>
                <w:szCs w:val="18"/>
              </w:rPr>
              <w:t>teplota (°C)</w:t>
            </w:r>
          </w:p>
        </w:tc>
        <w:tc>
          <w:tcPr>
            <w:tcW w:w="138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BE7E29" w:rsidRPr="00BE7E29" w:rsidTr="00291448">
        <w:tc>
          <w:tcPr>
            <w:tcW w:w="1429" w:type="dxa"/>
            <w:tcBorders>
              <w:right w:val="double" w:sz="4" w:space="0" w:color="auto"/>
            </w:tcBorders>
          </w:tcPr>
          <w:p w:rsidR="00F77CE4" w:rsidRPr="00E71917" w:rsidRDefault="00F77CE4" w:rsidP="00291448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Aktivita (hodnota směrnice)</w:t>
            </w:r>
          </w:p>
        </w:tc>
        <w:tc>
          <w:tcPr>
            <w:tcW w:w="1387" w:type="dxa"/>
            <w:tcBorders>
              <w:left w:val="double" w:sz="4" w:space="0" w:color="auto"/>
            </w:tcBorders>
            <w:vAlign w:val="center"/>
          </w:tcPr>
          <w:p w:rsidR="00F77CE4" w:rsidRPr="002E3E5B" w:rsidRDefault="00F77CE4" w:rsidP="002C6693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BE7E29" w:rsidRPr="00BE7E29" w:rsidTr="00291448">
        <w:tc>
          <w:tcPr>
            <w:tcW w:w="1429" w:type="dxa"/>
            <w:tcBorders>
              <w:right w:val="double" w:sz="4" w:space="0" w:color="auto"/>
            </w:tcBorders>
          </w:tcPr>
          <w:p w:rsidR="00F77CE4" w:rsidRPr="00E71917" w:rsidRDefault="00944CF6" w:rsidP="00291448">
            <w:pPr>
              <w:pStyle w:val="EXPOZ-zakladni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F77CE4">
              <w:rPr>
                <w:sz w:val="18"/>
                <w:szCs w:val="18"/>
              </w:rPr>
              <w:t>oznámka</w:t>
            </w:r>
          </w:p>
        </w:tc>
        <w:tc>
          <w:tcPr>
            <w:tcW w:w="1387" w:type="dxa"/>
            <w:tcBorders>
              <w:left w:val="double" w:sz="4" w:space="0" w:color="auto"/>
            </w:tcBorders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F77CE4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</w:p>
        </w:tc>
        <w:tc>
          <w:tcPr>
            <w:tcW w:w="1386" w:type="dxa"/>
            <w:vAlign w:val="center"/>
          </w:tcPr>
          <w:p w:rsidR="00F77CE4" w:rsidRPr="002E3E5B" w:rsidRDefault="00944CF6" w:rsidP="00291448">
            <w:pPr>
              <w:pStyle w:val="EXPOZ-zakladnitext"/>
              <w:jc w:val="center"/>
              <w:rPr>
                <w:color w:val="0070C0"/>
                <w:sz w:val="18"/>
                <w:szCs w:val="18"/>
              </w:rPr>
            </w:pPr>
            <w:r w:rsidRPr="00141E40">
              <w:rPr>
                <w:sz w:val="18"/>
                <w:szCs w:val="18"/>
              </w:rPr>
              <w:t xml:space="preserve">s </w:t>
            </w:r>
            <w:proofErr w:type="spellStart"/>
            <w:r w:rsidRPr="00141E40">
              <w:rPr>
                <w:sz w:val="18"/>
                <w:szCs w:val="18"/>
              </w:rPr>
              <w:t>NaF</w:t>
            </w:r>
            <w:proofErr w:type="spellEnd"/>
          </w:p>
        </w:tc>
      </w:tr>
    </w:tbl>
    <w:p w:rsidR="00691DEB" w:rsidRPr="0080605A" w:rsidRDefault="00296DBC" w:rsidP="00691DEB">
      <w:pPr>
        <w:pStyle w:val="EXPOZ-zakladnitext"/>
      </w:pPr>
      <w:r>
        <w:t>Vyneste do grafu závislost aktivity enzymu na teplotě</w:t>
      </w:r>
      <w:r w:rsidR="00E656F7">
        <w:t xml:space="preserve"> (vložte graf)</w:t>
      </w:r>
      <w:r w:rsidR="00B726A6" w:rsidRPr="0080605A">
        <w:t>:</w:t>
      </w:r>
    </w:p>
    <w:p w:rsidR="00691DEB" w:rsidRDefault="006A6A3B" w:rsidP="00691DEB">
      <w:pPr>
        <w:pStyle w:val="EXPOZ-ramecekodpoved"/>
        <w:rPr>
          <w:noProof/>
        </w:rPr>
      </w:pPr>
      <w:r>
        <w:t xml:space="preserve"> </w:t>
      </w: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Default="00141E40" w:rsidP="00691DEB">
      <w:pPr>
        <w:pStyle w:val="EXPOZ-ramecekodpoved"/>
        <w:rPr>
          <w:noProof/>
        </w:rPr>
      </w:pPr>
    </w:p>
    <w:p w:rsidR="00141E40" w:rsidRPr="0080605A" w:rsidRDefault="00141E40" w:rsidP="00691DEB">
      <w:pPr>
        <w:pStyle w:val="EXPOZ-ramecekodpoved"/>
      </w:pPr>
    </w:p>
    <w:p w:rsidR="00B726A6" w:rsidRPr="0080605A" w:rsidRDefault="00B726A6" w:rsidP="00691DEB">
      <w:pPr>
        <w:pStyle w:val="EXPOZ-ramecekodpoved"/>
      </w:pPr>
    </w:p>
    <w:p w:rsidR="00691DEB" w:rsidRPr="0080605A" w:rsidRDefault="00536507" w:rsidP="00691DEB">
      <w:pPr>
        <w:pStyle w:val="EXPOZ-zakladnitext"/>
      </w:pPr>
      <w:r>
        <w:t xml:space="preserve">Při jaké teplotě byla aktivita nejvyšší? </w:t>
      </w:r>
      <w:r w:rsidR="00C74CA5">
        <w:t>Co se s enzymem může dít za zvýšené teploty? Rozeberte jednotlivé výsledky.</w:t>
      </w:r>
    </w:p>
    <w:p w:rsidR="009C62B2" w:rsidRDefault="009C62B2" w:rsidP="009C62B2">
      <w:pPr>
        <w:pStyle w:val="EXPOZ-ramecekodpoved"/>
      </w:pPr>
    </w:p>
    <w:p w:rsidR="00141E40" w:rsidRDefault="00141E40" w:rsidP="009C62B2">
      <w:pPr>
        <w:pStyle w:val="EXPOZ-ramecekodpoved"/>
      </w:pPr>
    </w:p>
    <w:p w:rsidR="00141E40" w:rsidRDefault="00141E40" w:rsidP="009C62B2">
      <w:pPr>
        <w:pStyle w:val="EXPOZ-ramecekodpoved"/>
      </w:pPr>
    </w:p>
    <w:p w:rsidR="00141E40" w:rsidRDefault="00141E40" w:rsidP="009C62B2">
      <w:pPr>
        <w:pStyle w:val="EXPOZ-ramecekodpoved"/>
      </w:pPr>
    </w:p>
    <w:p w:rsidR="009C62B2" w:rsidRPr="0080605A" w:rsidRDefault="00D7370E" w:rsidP="009C62B2">
      <w:pPr>
        <w:pStyle w:val="EXPOZ-zakladnitext"/>
      </w:pPr>
      <w:r>
        <w:t>Můžete vyloučit, že se na</w:t>
      </w:r>
      <w:r w:rsidR="009C62B2">
        <w:t xml:space="preserve"> aktivitě projevi</w:t>
      </w:r>
      <w:r>
        <w:t>la</w:t>
      </w:r>
      <w:r w:rsidR="009C62B2">
        <w:t xml:space="preserve"> i změna pH?</w:t>
      </w:r>
      <w:r w:rsidR="009C681B">
        <w:t xml:space="preserve"> Jak byste tuto skutečnost potvrdili či vyvrátili?</w:t>
      </w:r>
    </w:p>
    <w:p w:rsidR="009C62B2" w:rsidRDefault="009C62B2" w:rsidP="009C62B2">
      <w:pPr>
        <w:pStyle w:val="EXPOZ-ramecekodpoved"/>
      </w:pPr>
    </w:p>
    <w:p w:rsidR="00141E40" w:rsidRDefault="00141E40" w:rsidP="009C62B2">
      <w:pPr>
        <w:pStyle w:val="EXPOZ-ramecekodpoved"/>
      </w:pPr>
    </w:p>
    <w:p w:rsidR="00141E40" w:rsidRDefault="00141E40" w:rsidP="009C62B2">
      <w:pPr>
        <w:pStyle w:val="EXPOZ-ramecekodpoved"/>
      </w:pPr>
    </w:p>
    <w:p w:rsidR="00B80069" w:rsidRPr="0080605A" w:rsidRDefault="00B80069" w:rsidP="00B80069">
      <w:pPr>
        <w:pStyle w:val="EXPOZ-zakladnitext"/>
      </w:pPr>
      <w:r>
        <w:t xml:space="preserve">Porovnejte rozdíl v aktivitě enzymu před a po přidání </w:t>
      </w:r>
      <w:proofErr w:type="spellStart"/>
      <w:r>
        <w:t>NaF</w:t>
      </w:r>
      <w:proofErr w:type="spellEnd"/>
      <w:r>
        <w:t>.</w:t>
      </w:r>
      <w:r w:rsidR="00105AE6">
        <w:t xml:space="preserve"> Rozdíl vyjádřete v procentech.</w:t>
      </w:r>
    </w:p>
    <w:p w:rsidR="00B80069" w:rsidRPr="00105AE6" w:rsidRDefault="00B80069" w:rsidP="00B80069">
      <w:pPr>
        <w:pStyle w:val="EXPOZ-ramecekodpoved"/>
      </w:pPr>
    </w:p>
    <w:p w:rsidR="00B726A6" w:rsidRPr="0080605A" w:rsidRDefault="00E656F7" w:rsidP="00B726A6">
      <w:pPr>
        <w:pStyle w:val="EXPOZ-zakladnitext"/>
      </w:pPr>
      <w:r>
        <w:t xml:space="preserve">Jakým termínem bychom mohli označit </w:t>
      </w:r>
      <w:proofErr w:type="spellStart"/>
      <w:r>
        <w:t>NaF</w:t>
      </w:r>
      <w:proofErr w:type="spellEnd"/>
      <w:r>
        <w:t>?</w:t>
      </w:r>
    </w:p>
    <w:p w:rsidR="00123437" w:rsidRPr="0080605A" w:rsidRDefault="00123437" w:rsidP="00B80069">
      <w:pPr>
        <w:pStyle w:val="EXPOZ-ramecekodpoved"/>
      </w:pPr>
    </w:p>
    <w:p w:rsidR="007F4A64" w:rsidRPr="0080605A" w:rsidRDefault="007F4A64" w:rsidP="007F4A64">
      <w:pPr>
        <w:pStyle w:val="EXPOZ-nadpis2"/>
      </w:pPr>
      <w:r w:rsidRPr="0080605A">
        <w:t>Závěr</w:t>
      </w:r>
    </w:p>
    <w:p w:rsidR="00141E40" w:rsidRDefault="00141E40" w:rsidP="00A43336">
      <w:pPr>
        <w:pStyle w:val="EXPOZ-ramecekodpoved"/>
      </w:pPr>
    </w:p>
    <w:p w:rsidR="00141E40" w:rsidRDefault="00141E40" w:rsidP="00A43336">
      <w:pPr>
        <w:pStyle w:val="EXPOZ-ramecekodpoved"/>
      </w:pPr>
    </w:p>
    <w:p w:rsidR="009C62B2" w:rsidRPr="0080605A" w:rsidRDefault="009C62B2" w:rsidP="00A43336">
      <w:pPr>
        <w:pStyle w:val="EXPOZ-ramecekodpoved"/>
      </w:pPr>
    </w:p>
    <w:sectPr w:rsidR="009C62B2" w:rsidRPr="0080605A" w:rsidSect="00C9043E">
      <w:headerReference w:type="default" r:id="rId10"/>
      <w:footerReference w:type="default" r:id="rId11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C1" w:rsidRDefault="004558C1">
      <w:r>
        <w:separator/>
      </w:r>
    </w:p>
  </w:endnote>
  <w:endnote w:type="continuationSeparator" w:id="0">
    <w:p w:rsidR="004558C1" w:rsidRDefault="0045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19F3C9F9" wp14:editId="389812F9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C1" w:rsidRDefault="004558C1">
      <w:r>
        <w:separator/>
      </w:r>
    </w:p>
  </w:footnote>
  <w:footnote w:type="continuationSeparator" w:id="0">
    <w:p w:rsidR="004558C1" w:rsidRDefault="00455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8D3252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>
      <w:rPr>
        <w:sz w:val="20"/>
      </w:rPr>
      <w:t>Pracovní list žáka</w:t>
    </w:r>
    <w:r w:rsidR="007F2A6B"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="007F2A6B"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92"/>
    <w:rsid w:val="00010249"/>
    <w:rsid w:val="00011CA3"/>
    <w:rsid w:val="00013AAC"/>
    <w:rsid w:val="000249A5"/>
    <w:rsid w:val="00025354"/>
    <w:rsid w:val="00026C87"/>
    <w:rsid w:val="0003316B"/>
    <w:rsid w:val="00040D37"/>
    <w:rsid w:val="00041E48"/>
    <w:rsid w:val="0004343E"/>
    <w:rsid w:val="0005614A"/>
    <w:rsid w:val="00061666"/>
    <w:rsid w:val="00084FE5"/>
    <w:rsid w:val="000909AF"/>
    <w:rsid w:val="000A7E5F"/>
    <w:rsid w:val="000B212C"/>
    <w:rsid w:val="000B54CB"/>
    <w:rsid w:val="000C2C08"/>
    <w:rsid w:val="001017C9"/>
    <w:rsid w:val="00101BD2"/>
    <w:rsid w:val="00105AE6"/>
    <w:rsid w:val="00111141"/>
    <w:rsid w:val="001160AB"/>
    <w:rsid w:val="00116275"/>
    <w:rsid w:val="00121344"/>
    <w:rsid w:val="0012288A"/>
    <w:rsid w:val="00123437"/>
    <w:rsid w:val="00123EA6"/>
    <w:rsid w:val="00134B0D"/>
    <w:rsid w:val="00141E40"/>
    <w:rsid w:val="00161C63"/>
    <w:rsid w:val="00162706"/>
    <w:rsid w:val="00163916"/>
    <w:rsid w:val="00170992"/>
    <w:rsid w:val="00177E5D"/>
    <w:rsid w:val="00185E16"/>
    <w:rsid w:val="00186E7A"/>
    <w:rsid w:val="001B53DD"/>
    <w:rsid w:val="001C7B90"/>
    <w:rsid w:val="001D5D21"/>
    <w:rsid w:val="001E7328"/>
    <w:rsid w:val="001F18A3"/>
    <w:rsid w:val="00212E32"/>
    <w:rsid w:val="0023055E"/>
    <w:rsid w:val="002323AB"/>
    <w:rsid w:val="00242886"/>
    <w:rsid w:val="00245231"/>
    <w:rsid w:val="002617E9"/>
    <w:rsid w:val="0026470D"/>
    <w:rsid w:val="002777DA"/>
    <w:rsid w:val="00277B29"/>
    <w:rsid w:val="00281804"/>
    <w:rsid w:val="00296DBC"/>
    <w:rsid w:val="002A5743"/>
    <w:rsid w:val="002B1210"/>
    <w:rsid w:val="002C2479"/>
    <w:rsid w:val="002C6693"/>
    <w:rsid w:val="002D22B0"/>
    <w:rsid w:val="002D763E"/>
    <w:rsid w:val="002E259F"/>
    <w:rsid w:val="002E3E5B"/>
    <w:rsid w:val="002E42B9"/>
    <w:rsid w:val="002F1220"/>
    <w:rsid w:val="00300FAF"/>
    <w:rsid w:val="00301E04"/>
    <w:rsid w:val="00312855"/>
    <w:rsid w:val="00320A93"/>
    <w:rsid w:val="0032340D"/>
    <w:rsid w:val="00345A1C"/>
    <w:rsid w:val="0034724D"/>
    <w:rsid w:val="00367717"/>
    <w:rsid w:val="0037715F"/>
    <w:rsid w:val="0039690A"/>
    <w:rsid w:val="003A3346"/>
    <w:rsid w:val="003A7030"/>
    <w:rsid w:val="003A7992"/>
    <w:rsid w:val="003B5CCA"/>
    <w:rsid w:val="003C4306"/>
    <w:rsid w:val="003D3F0D"/>
    <w:rsid w:val="003D6E59"/>
    <w:rsid w:val="003E024B"/>
    <w:rsid w:val="0040352D"/>
    <w:rsid w:val="00421914"/>
    <w:rsid w:val="0043065C"/>
    <w:rsid w:val="0044252D"/>
    <w:rsid w:val="004558C1"/>
    <w:rsid w:val="00474032"/>
    <w:rsid w:val="00477DBB"/>
    <w:rsid w:val="004B45B0"/>
    <w:rsid w:val="004C22BC"/>
    <w:rsid w:val="004D3A64"/>
    <w:rsid w:val="004D5929"/>
    <w:rsid w:val="00501753"/>
    <w:rsid w:val="00502404"/>
    <w:rsid w:val="00507F2E"/>
    <w:rsid w:val="005143A3"/>
    <w:rsid w:val="005166DE"/>
    <w:rsid w:val="005169A6"/>
    <w:rsid w:val="00521496"/>
    <w:rsid w:val="00524AD8"/>
    <w:rsid w:val="00524D0C"/>
    <w:rsid w:val="00527BFA"/>
    <w:rsid w:val="00536507"/>
    <w:rsid w:val="00566024"/>
    <w:rsid w:val="005700EF"/>
    <w:rsid w:val="005749C1"/>
    <w:rsid w:val="005933AB"/>
    <w:rsid w:val="005A043F"/>
    <w:rsid w:val="005A1555"/>
    <w:rsid w:val="005A6EEB"/>
    <w:rsid w:val="005B21EB"/>
    <w:rsid w:val="005B2A24"/>
    <w:rsid w:val="005D114F"/>
    <w:rsid w:val="005E5624"/>
    <w:rsid w:val="00617C71"/>
    <w:rsid w:val="00630DDD"/>
    <w:rsid w:val="006400F8"/>
    <w:rsid w:val="00640898"/>
    <w:rsid w:val="0065174D"/>
    <w:rsid w:val="00655435"/>
    <w:rsid w:val="00656DE6"/>
    <w:rsid w:val="00664A56"/>
    <w:rsid w:val="00667BDB"/>
    <w:rsid w:val="00687EE1"/>
    <w:rsid w:val="006906D5"/>
    <w:rsid w:val="00691DEB"/>
    <w:rsid w:val="006963A7"/>
    <w:rsid w:val="006A265F"/>
    <w:rsid w:val="006A6A3B"/>
    <w:rsid w:val="006D4F53"/>
    <w:rsid w:val="006D5064"/>
    <w:rsid w:val="006D5B4D"/>
    <w:rsid w:val="006E37E4"/>
    <w:rsid w:val="006F4765"/>
    <w:rsid w:val="007073AD"/>
    <w:rsid w:val="00732621"/>
    <w:rsid w:val="00734BC8"/>
    <w:rsid w:val="007530EF"/>
    <w:rsid w:val="00756B50"/>
    <w:rsid w:val="00762CC5"/>
    <w:rsid w:val="00766410"/>
    <w:rsid w:val="00766886"/>
    <w:rsid w:val="00770DC2"/>
    <w:rsid w:val="00772410"/>
    <w:rsid w:val="007731D0"/>
    <w:rsid w:val="0077764E"/>
    <w:rsid w:val="007A1827"/>
    <w:rsid w:val="007A69C9"/>
    <w:rsid w:val="007C566D"/>
    <w:rsid w:val="007E51B2"/>
    <w:rsid w:val="007F2A6B"/>
    <w:rsid w:val="007F42A7"/>
    <w:rsid w:val="007F4A64"/>
    <w:rsid w:val="007F53EF"/>
    <w:rsid w:val="0080605A"/>
    <w:rsid w:val="00806D44"/>
    <w:rsid w:val="00816713"/>
    <w:rsid w:val="008311B8"/>
    <w:rsid w:val="008376A7"/>
    <w:rsid w:val="00846BD8"/>
    <w:rsid w:val="008472C2"/>
    <w:rsid w:val="00853BAE"/>
    <w:rsid w:val="00862F8B"/>
    <w:rsid w:val="00867015"/>
    <w:rsid w:val="00872A50"/>
    <w:rsid w:val="00874BB8"/>
    <w:rsid w:val="0088484F"/>
    <w:rsid w:val="00893413"/>
    <w:rsid w:val="008B7E91"/>
    <w:rsid w:val="008D3252"/>
    <w:rsid w:val="008D42C7"/>
    <w:rsid w:val="008E1B78"/>
    <w:rsid w:val="008E3D92"/>
    <w:rsid w:val="008F0E3D"/>
    <w:rsid w:val="008F2F42"/>
    <w:rsid w:val="00921897"/>
    <w:rsid w:val="00944CF6"/>
    <w:rsid w:val="009500D9"/>
    <w:rsid w:val="009507EA"/>
    <w:rsid w:val="00961124"/>
    <w:rsid w:val="00963C17"/>
    <w:rsid w:val="009667CC"/>
    <w:rsid w:val="00970370"/>
    <w:rsid w:val="009802C6"/>
    <w:rsid w:val="00980654"/>
    <w:rsid w:val="0098519E"/>
    <w:rsid w:val="0099466D"/>
    <w:rsid w:val="009B0FA4"/>
    <w:rsid w:val="009C62B2"/>
    <w:rsid w:val="009C681B"/>
    <w:rsid w:val="009D1FFA"/>
    <w:rsid w:val="009D5B39"/>
    <w:rsid w:val="009D6105"/>
    <w:rsid w:val="009E3895"/>
    <w:rsid w:val="009F23F1"/>
    <w:rsid w:val="00A037C2"/>
    <w:rsid w:val="00A0483D"/>
    <w:rsid w:val="00A2210E"/>
    <w:rsid w:val="00A27125"/>
    <w:rsid w:val="00A301ED"/>
    <w:rsid w:val="00A41B8B"/>
    <w:rsid w:val="00A42502"/>
    <w:rsid w:val="00A43336"/>
    <w:rsid w:val="00A50A0E"/>
    <w:rsid w:val="00A51B59"/>
    <w:rsid w:val="00A5221C"/>
    <w:rsid w:val="00A765B0"/>
    <w:rsid w:val="00AA28D4"/>
    <w:rsid w:val="00AB56CA"/>
    <w:rsid w:val="00AC01D9"/>
    <w:rsid w:val="00AC04E0"/>
    <w:rsid w:val="00AC2340"/>
    <w:rsid w:val="00B02F86"/>
    <w:rsid w:val="00B04261"/>
    <w:rsid w:val="00B15C50"/>
    <w:rsid w:val="00B2019A"/>
    <w:rsid w:val="00B400C7"/>
    <w:rsid w:val="00B42E34"/>
    <w:rsid w:val="00B726A6"/>
    <w:rsid w:val="00B74141"/>
    <w:rsid w:val="00B80069"/>
    <w:rsid w:val="00B81190"/>
    <w:rsid w:val="00B816F4"/>
    <w:rsid w:val="00B820D9"/>
    <w:rsid w:val="00B86458"/>
    <w:rsid w:val="00B94A79"/>
    <w:rsid w:val="00BA05BF"/>
    <w:rsid w:val="00BB45ED"/>
    <w:rsid w:val="00BB50DD"/>
    <w:rsid w:val="00BD15B6"/>
    <w:rsid w:val="00BD3AA4"/>
    <w:rsid w:val="00BD7FA1"/>
    <w:rsid w:val="00BE12A8"/>
    <w:rsid w:val="00BE7E29"/>
    <w:rsid w:val="00BF6FD3"/>
    <w:rsid w:val="00C12969"/>
    <w:rsid w:val="00C247D9"/>
    <w:rsid w:val="00C3231E"/>
    <w:rsid w:val="00C72C0F"/>
    <w:rsid w:val="00C74CA5"/>
    <w:rsid w:val="00C768EB"/>
    <w:rsid w:val="00C9043E"/>
    <w:rsid w:val="00C96AF9"/>
    <w:rsid w:val="00CA1E68"/>
    <w:rsid w:val="00CC257B"/>
    <w:rsid w:val="00CD20D2"/>
    <w:rsid w:val="00CE086A"/>
    <w:rsid w:val="00CE1F28"/>
    <w:rsid w:val="00CE1F94"/>
    <w:rsid w:val="00D02E8B"/>
    <w:rsid w:val="00D03223"/>
    <w:rsid w:val="00D33B65"/>
    <w:rsid w:val="00D400B6"/>
    <w:rsid w:val="00D57C80"/>
    <w:rsid w:val="00D67BFD"/>
    <w:rsid w:val="00D7370E"/>
    <w:rsid w:val="00D842C3"/>
    <w:rsid w:val="00D94F1E"/>
    <w:rsid w:val="00D96A27"/>
    <w:rsid w:val="00DC305B"/>
    <w:rsid w:val="00DD48C6"/>
    <w:rsid w:val="00DE0162"/>
    <w:rsid w:val="00DE650D"/>
    <w:rsid w:val="00DF6B3E"/>
    <w:rsid w:val="00E01F94"/>
    <w:rsid w:val="00E0594F"/>
    <w:rsid w:val="00E21108"/>
    <w:rsid w:val="00E26C32"/>
    <w:rsid w:val="00E42389"/>
    <w:rsid w:val="00E53C73"/>
    <w:rsid w:val="00E54086"/>
    <w:rsid w:val="00E55E33"/>
    <w:rsid w:val="00E61D12"/>
    <w:rsid w:val="00E656F7"/>
    <w:rsid w:val="00E71917"/>
    <w:rsid w:val="00E74915"/>
    <w:rsid w:val="00E915D3"/>
    <w:rsid w:val="00E96B66"/>
    <w:rsid w:val="00EA5387"/>
    <w:rsid w:val="00EC5E52"/>
    <w:rsid w:val="00EE07C4"/>
    <w:rsid w:val="00EE422C"/>
    <w:rsid w:val="00EE4D5F"/>
    <w:rsid w:val="00F04D11"/>
    <w:rsid w:val="00F1637A"/>
    <w:rsid w:val="00F4009C"/>
    <w:rsid w:val="00F40107"/>
    <w:rsid w:val="00F47CD2"/>
    <w:rsid w:val="00F50561"/>
    <w:rsid w:val="00F50B89"/>
    <w:rsid w:val="00F66B02"/>
    <w:rsid w:val="00F66F61"/>
    <w:rsid w:val="00F7216C"/>
    <w:rsid w:val="00F77CE4"/>
    <w:rsid w:val="00F810A3"/>
    <w:rsid w:val="00F81FB2"/>
    <w:rsid w:val="00F950DF"/>
    <w:rsid w:val="00FA35FE"/>
    <w:rsid w:val="00FB2FAC"/>
    <w:rsid w:val="00FC7C1D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Tom\MyData\TFSoft\projekty-02-rozpracovane\GYM-Policka\009-EXPOZ-sablony-prac_listy_a_navody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0CF3D-494D-4369-9616-CBB2FD7E9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EXPOZ-Pracovni_list_reseny-sablona-v02-r03.dotx</Template>
  <TotalTime>4</TotalTime>
  <Pages>3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1555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Feltl</dc:creator>
  <cp:keywords/>
  <cp:lastModifiedBy>Tomáš Feltl</cp:lastModifiedBy>
  <cp:revision>5</cp:revision>
  <cp:lastPrinted>2012-10-11T13:42:00Z</cp:lastPrinted>
  <dcterms:created xsi:type="dcterms:W3CDTF">2012-12-05T22:44:00Z</dcterms:created>
  <dcterms:modified xsi:type="dcterms:W3CDTF">2012-12-08T15:50:00Z</dcterms:modified>
</cp:coreProperties>
</file>